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6ABEE" w14:textId="5CB5D60B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Муниципальное общеобразовательное учреждение</w:t>
      </w:r>
    </w:p>
    <w:p w14:paraId="704E95F6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Шелаевская</w:t>
      </w:r>
      <w:proofErr w:type="spellEnd"/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средняя общеобразовательная школа»</w:t>
      </w:r>
    </w:p>
    <w:p w14:paraId="11DBF522" w14:textId="166E51D5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Валуйского района белгородской области</w:t>
      </w:r>
    </w:p>
    <w:p w14:paraId="3E57C915" w14:textId="5271F4F3" w:rsidR="00B67FB6" w:rsidRPr="0098312E" w:rsidRDefault="00B67FB6" w:rsidP="00B67F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48C9F927" w14:textId="18F6DAA5" w:rsidR="00B67FB6" w:rsidRPr="0098312E" w:rsidRDefault="00B67FB6" w:rsidP="00B67F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76834CC" w14:textId="77777777" w:rsidR="00B67FB6" w:rsidRPr="0098312E" w:rsidRDefault="00B67FB6" w:rsidP="00B67F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3BE319A" w14:textId="77777777" w:rsidR="00B67FB6" w:rsidRPr="0098312E" w:rsidRDefault="00B67FB6" w:rsidP="00B67F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81C353" w14:textId="77777777" w:rsidR="00B67FB6" w:rsidRPr="0098312E" w:rsidRDefault="00B67FB6" w:rsidP="00B67F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934" w:type="dxa"/>
        <w:tblLook w:val="00A0" w:firstRow="1" w:lastRow="0" w:firstColumn="1" w:lastColumn="0" w:noHBand="0" w:noVBand="0"/>
      </w:tblPr>
      <w:tblGrid>
        <w:gridCol w:w="3311"/>
        <w:gridCol w:w="3311"/>
        <w:gridCol w:w="3312"/>
      </w:tblGrid>
      <w:tr w:rsidR="00D719E8" w:rsidRPr="0098312E" w14:paraId="2195E653" w14:textId="77777777" w:rsidTr="00C24A8A">
        <w:trPr>
          <w:trHeight w:val="2059"/>
        </w:trPr>
        <w:tc>
          <w:tcPr>
            <w:tcW w:w="3311" w:type="dxa"/>
          </w:tcPr>
          <w:p w14:paraId="5072141E" w14:textId="78CEFD2B" w:rsidR="00D719E8" w:rsidRPr="003D0680" w:rsidRDefault="008618F4" w:rsidP="00D719E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BC9816C" wp14:editId="4610B560">
                  <wp:simplePos x="0" y="0"/>
                  <wp:positionH relativeFrom="column">
                    <wp:posOffset>-1759315</wp:posOffset>
                  </wp:positionH>
                  <wp:positionV relativeFrom="paragraph">
                    <wp:posOffset>-881825</wp:posOffset>
                  </wp:positionV>
                  <wp:extent cx="9418233" cy="7063675"/>
                  <wp:effectExtent l="0" t="3810" r="8255" b="825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428830" cy="7071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19E8" w:rsidRPr="003D0680">
              <w:rPr>
                <w:rFonts w:ascii="Times New Roman" w:hAnsi="Times New Roman" w:cs="Times New Roman"/>
                <w:b/>
                <w:bCs/>
              </w:rPr>
              <w:t>Рассмотрено</w:t>
            </w:r>
            <w:r w:rsidR="00D719E8">
              <w:rPr>
                <w:rFonts w:ascii="Times New Roman" w:hAnsi="Times New Roman" w:cs="Times New Roman"/>
                <w:b/>
                <w:bCs/>
              </w:rPr>
              <w:t>:</w:t>
            </w:r>
            <w:r w:rsidR="00D719E8" w:rsidRPr="003D068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437AB204" w14:textId="77777777" w:rsidR="00D719E8" w:rsidRDefault="00D719E8" w:rsidP="00D719E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D0680">
              <w:rPr>
                <w:rFonts w:ascii="Times New Roman" w:hAnsi="Times New Roman" w:cs="Times New Roman"/>
              </w:rPr>
              <w:t xml:space="preserve">на заседании педагогического совета </w:t>
            </w:r>
          </w:p>
          <w:p w14:paraId="550C2B9A" w14:textId="77777777" w:rsidR="00D719E8" w:rsidRPr="003D0680" w:rsidRDefault="00D719E8" w:rsidP="00D719E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</w:rPr>
              <w:t>Шелаевская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  <w:p w14:paraId="4E0FB250" w14:textId="19FDB965" w:rsidR="00D719E8" w:rsidRPr="0098312E" w:rsidRDefault="00D719E8" w:rsidP="00D719E8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3D0680">
              <w:rPr>
                <w:rFonts w:ascii="Times New Roman" w:hAnsi="Times New Roman" w:cs="Times New Roman"/>
              </w:rPr>
              <w:t>протокол №</w:t>
            </w:r>
            <w:r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br/>
              <w:t>от</w:t>
            </w:r>
            <w:r w:rsidR="0057673F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.08. 202</w:t>
            </w:r>
            <w:r w:rsidR="0057673F">
              <w:rPr>
                <w:rFonts w:ascii="Times New Roman" w:hAnsi="Times New Roman" w:cs="Times New Roman"/>
              </w:rPr>
              <w:t>4</w:t>
            </w:r>
            <w:r w:rsidRPr="003D068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11" w:type="dxa"/>
          </w:tcPr>
          <w:p w14:paraId="4E6B01E7" w14:textId="2675ECE1" w:rsidR="00D719E8" w:rsidRPr="0098312E" w:rsidRDefault="00D719E8" w:rsidP="00D719E8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</w:tcPr>
          <w:p w14:paraId="150D3CCC" w14:textId="7AEDFB59" w:rsidR="00D719E8" w:rsidRPr="003D0680" w:rsidRDefault="00D719E8" w:rsidP="00D719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3D0680"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Утверждаю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:</w:t>
            </w:r>
          </w:p>
          <w:p w14:paraId="37E21568" w14:textId="29659D2E" w:rsidR="00D719E8" w:rsidRDefault="00D719E8" w:rsidP="00D719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</w:t>
            </w:r>
            <w:r w:rsidRPr="003D068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иректор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МОУ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Шелаевская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СОШ»</w:t>
            </w:r>
          </w:p>
          <w:p w14:paraId="775C1291" w14:textId="77777777" w:rsidR="00D719E8" w:rsidRPr="003D0680" w:rsidRDefault="00D719E8" w:rsidP="00D719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       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Л.В.Подерягина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/</w:t>
            </w:r>
          </w:p>
          <w:p w14:paraId="22413213" w14:textId="375460A0" w:rsidR="00D719E8" w:rsidRPr="003D0680" w:rsidRDefault="00D719E8" w:rsidP="00D719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Приказ №</w:t>
            </w:r>
            <w:r w:rsidR="00B11C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15</w:t>
            </w:r>
            <w:r w:rsidR="003F384D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br/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от  30.08.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 202</w:t>
            </w:r>
            <w:r w:rsidR="0057673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4</w:t>
            </w:r>
          </w:p>
          <w:p w14:paraId="34404B4F" w14:textId="77777777" w:rsidR="00D719E8" w:rsidRPr="0098312E" w:rsidRDefault="00D719E8" w:rsidP="00D719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0EB1C2B7" w14:textId="77777777" w:rsidR="00B67FB6" w:rsidRPr="0098312E" w:rsidRDefault="00B67FB6" w:rsidP="00B67F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487A1AC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52305A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615E9F9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1BDEA46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DD139BA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A05430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План внеурочной деятельности </w:t>
      </w:r>
    </w:p>
    <w:p w14:paraId="57CA7114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уровень начального общего образования муниципального общеобразовательного учреждения</w:t>
      </w:r>
    </w:p>
    <w:p w14:paraId="0C60FC96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 </w:t>
      </w:r>
      <w:proofErr w:type="spellStart"/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Шелаевская</w:t>
      </w:r>
      <w:proofErr w:type="spellEnd"/>
      <w:proofErr w:type="gramEnd"/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средняя общеобразовательная школа» </w:t>
      </w:r>
    </w:p>
    <w:p w14:paraId="7FC6C4AE" w14:textId="2E2591A1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</w:t>
      </w:r>
      <w:r w:rsidR="005767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-202</w:t>
      </w:r>
      <w:r w:rsidR="005767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14:paraId="07743E47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185CF09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5644A4F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383A1D4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BE3EF6B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64DEEC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2C8D1BD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D22F682" w14:textId="77777777" w:rsidR="00B67FB6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157B192" w14:textId="77777777" w:rsidR="000E154A" w:rsidRDefault="000E154A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C43E770" w14:textId="77777777" w:rsidR="000E154A" w:rsidRDefault="000E154A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126C68" w14:textId="77777777" w:rsidR="000E154A" w:rsidRDefault="000E154A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1D5CA62" w14:textId="77777777" w:rsidR="000E154A" w:rsidRDefault="000E154A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1C1BF63" w14:textId="77777777" w:rsidR="00B67FB6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0D7EBC6" w14:textId="77777777" w:rsidR="00D902A0" w:rsidRDefault="00D902A0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67CB4E2" w14:textId="77777777" w:rsidR="00D902A0" w:rsidRDefault="00D902A0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9342FE3" w14:textId="77777777" w:rsidR="00D902A0" w:rsidRPr="0098312E" w:rsidRDefault="00D902A0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21DF14E" w14:textId="16B526CB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Шелаево 202</w:t>
      </w:r>
      <w:r w:rsidR="005767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</w:p>
    <w:p w14:paraId="61BF0F02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79AF991D" w14:textId="3502DB40" w:rsidR="00B67FB6" w:rsidRPr="0098312E" w:rsidRDefault="00B67FB6" w:rsidP="00B67FB6">
      <w:pPr>
        <w:widowControl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color w:val="000000"/>
          <w:sz w:val="28"/>
          <w:szCs w:val="28"/>
        </w:rPr>
        <w:t>План внеурочной деятельности МОУ «</w:t>
      </w:r>
      <w:proofErr w:type="spellStart"/>
      <w:r w:rsidRPr="0098312E">
        <w:rPr>
          <w:rFonts w:ascii="Times New Roman" w:hAnsi="Times New Roman" w:cs="Times New Roman"/>
          <w:color w:val="000000"/>
          <w:sz w:val="28"/>
          <w:szCs w:val="28"/>
        </w:rPr>
        <w:t>Шелаевская</w:t>
      </w:r>
      <w:proofErr w:type="spellEnd"/>
      <w:r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</w:t>
      </w:r>
      <w:r w:rsidR="00A01C26">
        <w:rPr>
          <w:rFonts w:ascii="Times New Roman" w:hAnsi="Times New Roman" w:cs="Times New Roman"/>
          <w:color w:val="000000"/>
          <w:sz w:val="28"/>
          <w:szCs w:val="28"/>
        </w:rPr>
        <w:t xml:space="preserve"> Валуйского района Белгородской области</w:t>
      </w:r>
      <w:r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 состав и структуру направлений, формы организации, объём внеурочной деятельности для обучающихся на ступени начального общего образования. При отборе содержания и видов деятельности детей по каждому направлению внеурочной деятельности учтены интересы и потребности детей, пожелания родителей, рекомендации школьного психолога, опыт внеаудиторной и внеурочной деятельности педагогов. </w:t>
      </w:r>
      <w:r w:rsidRPr="0098312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</w:t>
      </w:r>
    </w:p>
    <w:p w14:paraId="6091E21F" w14:textId="77777777" w:rsidR="00B67FB6" w:rsidRPr="0098312E" w:rsidRDefault="00B67FB6" w:rsidP="00AE5788">
      <w:pPr>
        <w:widowControl w:val="0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color w:val="000000"/>
          <w:sz w:val="28"/>
          <w:szCs w:val="28"/>
        </w:rPr>
        <w:t>Внеурочная деятельность организуется в соответствии со следующими нормативными документами и методическими рекомендациями:</w:t>
      </w:r>
    </w:p>
    <w:p w14:paraId="579CB160" w14:textId="77777777" w:rsidR="00B67FB6" w:rsidRPr="0098312E" w:rsidRDefault="00B67FB6" w:rsidP="00AE5788">
      <w:pPr>
        <w:widowControl w:val="0"/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color w:val="000000"/>
          <w:sz w:val="28"/>
          <w:szCs w:val="28"/>
        </w:rPr>
        <w:t>- Конституция Российской Федерации (ст.43).</w:t>
      </w:r>
    </w:p>
    <w:p w14:paraId="314DA237" w14:textId="5E35AFD3" w:rsidR="00B67FB6" w:rsidRPr="0098312E" w:rsidRDefault="00B67FB6" w:rsidP="00AE5788">
      <w:pPr>
        <w:pStyle w:val="1"/>
        <w:shd w:val="clear" w:color="auto" w:fill="FFFFFF" w:themeFill="background1"/>
        <w:tabs>
          <w:tab w:val="left" w:pos="0"/>
          <w:tab w:val="left" w:pos="993"/>
          <w:tab w:val="left" w:pos="1276"/>
        </w:tabs>
        <w:ind w:left="0" w:firstLine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31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Федеральный закон РФ «Об образовании в Российской Федерации» от 29 декабря 2012г. №273 – ФЗ</w:t>
      </w:r>
      <w:r w:rsidR="00FF37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3788">
        <w:rPr>
          <w:sz w:val="28"/>
          <w:szCs w:val="28"/>
        </w:rPr>
        <w:t>(</w:t>
      </w:r>
      <w:r w:rsidR="00FF3788" w:rsidRPr="00FF3788">
        <w:rPr>
          <w:rFonts w:ascii="Times New Roman" w:hAnsi="Times New Roman" w:cs="Times New Roman"/>
          <w:sz w:val="28"/>
          <w:szCs w:val="28"/>
        </w:rPr>
        <w:t>с изменениями от 24.07.2023 N 385-ФЗ)</w:t>
      </w:r>
      <w:r w:rsidRPr="009831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A54F8DE" w14:textId="77777777" w:rsidR="00B67FB6" w:rsidRPr="0098312E" w:rsidRDefault="00B67FB6" w:rsidP="00AE5788">
      <w:pPr>
        <w:pStyle w:val="1"/>
        <w:shd w:val="clear" w:color="auto" w:fill="FFFFFF" w:themeFill="background1"/>
        <w:tabs>
          <w:tab w:val="left" w:pos="0"/>
          <w:tab w:val="left" w:pos="993"/>
          <w:tab w:val="left" w:pos="127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- Письмо Минобрнауки РФ «О введении федерального государственного образовательного стандарта общего образования от 19.04.2011г. № 03-255</w:t>
      </w:r>
    </w:p>
    <w:p w14:paraId="78DC0ACD" w14:textId="02EE5A44" w:rsidR="00B67FB6" w:rsidRDefault="00B67FB6" w:rsidP="00AE5788">
      <w:pPr>
        <w:pStyle w:val="1"/>
        <w:shd w:val="clear" w:color="auto" w:fill="FFFFFF" w:themeFill="background1"/>
        <w:tabs>
          <w:tab w:val="left" w:pos="0"/>
          <w:tab w:val="left" w:pos="993"/>
          <w:tab w:val="left" w:pos="127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- Письмо Минобрнауки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РФ  «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>Об организации внеурочной деятельности при введении федерального государственного образовательного стандарта общего образования от 12 мая 2011г . №03-296.</w:t>
      </w:r>
    </w:p>
    <w:p w14:paraId="44DD77D6" w14:textId="3DAF5EBB" w:rsidR="00B67FB6" w:rsidRPr="0098312E" w:rsidRDefault="00AE5788" w:rsidP="00AE5788">
      <w:pPr>
        <w:pStyle w:val="1"/>
        <w:shd w:val="clear" w:color="auto" w:fill="FFFFFF" w:themeFill="background1"/>
        <w:tabs>
          <w:tab w:val="left" w:pos="0"/>
          <w:tab w:val="left" w:pos="993"/>
          <w:tab w:val="left" w:pos="1276"/>
        </w:tabs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E578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788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AE5788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AE5788">
        <w:rPr>
          <w:rFonts w:ascii="Times New Roman" w:hAnsi="Times New Roman" w:cs="Times New Roman"/>
          <w:sz w:val="28"/>
          <w:szCs w:val="28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 (Зарегистрировано в Минюсте России 05.07.2021 № 64101) - </w:t>
      </w:r>
      <w:hyperlink r:id="rId9" w:history="1">
        <w:r w:rsidRPr="00AE5AE2">
          <w:rPr>
            <w:rStyle w:val="a8"/>
            <w:rFonts w:ascii="Times New Roman" w:hAnsi="Times New Roman" w:cs="Times New Roman"/>
            <w:sz w:val="28"/>
            <w:szCs w:val="28"/>
          </w:rPr>
          <w:t xml:space="preserve">http://www.consultant.ru/document/cons </w:t>
        </w:r>
        <w:proofErr w:type="spellStart"/>
        <w:r w:rsidRPr="00AE5AE2">
          <w:rPr>
            <w:rStyle w:val="a8"/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Pr="00AE5AE2">
          <w:rPr>
            <w:rStyle w:val="a8"/>
            <w:rFonts w:ascii="Times New Roman" w:hAnsi="Times New Roman" w:cs="Times New Roman"/>
            <w:sz w:val="28"/>
            <w:szCs w:val="28"/>
          </w:rPr>
          <w:t xml:space="preserve"> LAW 389560/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788">
        <w:rPr>
          <w:rFonts w:ascii="Times New Roman" w:hAnsi="Times New Roman" w:cs="Times New Roman"/>
          <w:sz w:val="28"/>
          <w:szCs w:val="28"/>
        </w:rPr>
        <w:t>;</w:t>
      </w:r>
      <w:r w:rsidRPr="00AE5788"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7FB6" w:rsidRPr="0098312E">
        <w:rPr>
          <w:rFonts w:ascii="Times New Roman" w:hAnsi="Times New Roman" w:cs="Times New Roman"/>
          <w:sz w:val="28"/>
          <w:szCs w:val="28"/>
        </w:rPr>
        <w:t xml:space="preserve">Письмо Министерства просвещения Российской Федерации от 05.07.2022г. №ТВ-1290/03 «О направлении методических рекомендаций» (Информационно </w:t>
      </w:r>
      <w:r w:rsidR="00B67FB6" w:rsidRPr="0098312E">
        <w:rPr>
          <w:rFonts w:ascii="Times New Roman" w:hAnsi="Times New Roman" w:cs="Times New Roman"/>
          <w:sz w:val="28"/>
          <w:szCs w:val="28"/>
        </w:rPr>
        <w:softHyphen/>
        <w:t>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образования);</w:t>
      </w:r>
    </w:p>
    <w:p w14:paraId="7F4B2DB2" w14:textId="1EC6DF4D" w:rsidR="00B67FB6" w:rsidRDefault="00AE5788" w:rsidP="00AE5788">
      <w:pPr>
        <w:pStyle w:val="20"/>
        <w:shd w:val="clear" w:color="auto" w:fill="FFFFFF" w:themeFill="background1"/>
        <w:tabs>
          <w:tab w:val="left" w:pos="0"/>
          <w:tab w:val="left" w:pos="927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67FB6" w:rsidRPr="0098312E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="00B67FB6" w:rsidRPr="0098312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B67FB6" w:rsidRPr="0098312E">
        <w:rPr>
          <w:rFonts w:ascii="Times New Roman" w:hAnsi="Times New Roman" w:cs="Times New Roman"/>
          <w:sz w:val="28"/>
          <w:szCs w:val="28"/>
        </w:rPr>
        <w:t xml:space="preserve"> России от 17.06.2022 г. № 03-871 «Об организации занятий </w:t>
      </w:r>
      <w:r w:rsidR="00B67FB6" w:rsidRPr="0098312E">
        <w:rPr>
          <w:rFonts w:ascii="Times New Roman" w:hAnsi="Times New Roman" w:cs="Times New Roman"/>
          <w:b/>
          <w:sz w:val="28"/>
          <w:szCs w:val="28"/>
        </w:rPr>
        <w:t>«Разговоры о важном»;</w:t>
      </w:r>
    </w:p>
    <w:p w14:paraId="4E714445" w14:textId="50B19DF3" w:rsidR="00975CC8" w:rsidRPr="00975CC8" w:rsidRDefault="00975CC8" w:rsidP="00AE5788">
      <w:pPr>
        <w:pStyle w:val="20"/>
        <w:shd w:val="clear" w:color="auto" w:fill="FFFFFF" w:themeFill="background1"/>
        <w:tabs>
          <w:tab w:val="left" w:pos="0"/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75CC8">
        <w:rPr>
          <w:rFonts w:ascii="Times New Roman" w:hAnsi="Times New Roman" w:cs="Times New Roman"/>
          <w:bCs/>
          <w:sz w:val="28"/>
          <w:szCs w:val="28"/>
        </w:rPr>
        <w:t>Письмо министерства образования Белгородской области от 07.08.2023 года №17-5/3494-</w:t>
      </w:r>
      <w:proofErr w:type="gramStart"/>
      <w:r w:rsidRPr="00975CC8">
        <w:rPr>
          <w:rFonts w:ascii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5CC8">
        <w:rPr>
          <w:rFonts w:ascii="Times New Roman" w:hAnsi="Times New Roman" w:cs="Times New Roman"/>
          <w:bCs/>
          <w:sz w:val="28"/>
          <w:szCs w:val="28"/>
        </w:rPr>
        <w:t>7</w:t>
      </w:r>
      <w:proofErr w:type="gramEnd"/>
      <w:r w:rsidRPr="00975CC8">
        <w:rPr>
          <w:rFonts w:ascii="Times New Roman" w:hAnsi="Times New Roman" w:cs="Times New Roman"/>
          <w:bCs/>
          <w:sz w:val="28"/>
          <w:szCs w:val="28"/>
        </w:rPr>
        <w:t xml:space="preserve">-2619 «Об участии в реализации программы развития социальной активности учащихся начальных классов </w:t>
      </w:r>
      <w:r w:rsidRPr="00975CC8">
        <w:rPr>
          <w:rFonts w:ascii="Times New Roman" w:hAnsi="Times New Roman" w:cs="Times New Roman"/>
          <w:b/>
          <w:sz w:val="28"/>
          <w:szCs w:val="28"/>
        </w:rPr>
        <w:t>«Орлята России»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14:paraId="7C60E528" w14:textId="561337A0" w:rsidR="00AE5788" w:rsidRPr="00AE5788" w:rsidRDefault="00AE5788" w:rsidP="00AE5788">
      <w:pPr>
        <w:pStyle w:val="20"/>
        <w:shd w:val="clear" w:color="auto" w:fill="FFFFFF" w:themeFill="background1"/>
        <w:tabs>
          <w:tab w:val="left" w:pos="0"/>
          <w:tab w:val="left" w:pos="92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E5788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формированию функциональной грамотности обучающихся - </w:t>
      </w:r>
      <w:hyperlink r:id="rId10" w:history="1">
        <w:r w:rsidRPr="00AE5AE2">
          <w:rPr>
            <w:rStyle w:val="a8"/>
            <w:rFonts w:ascii="Times New Roman" w:hAnsi="Times New Roman" w:cs="Times New Roman"/>
            <w:sz w:val="28"/>
            <w:szCs w:val="28"/>
          </w:rPr>
          <w:t>http://skiv.instrao.ru/bank-zadaniy/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788">
        <w:rPr>
          <w:rFonts w:ascii="Times New Roman" w:hAnsi="Times New Roman" w:cs="Times New Roman"/>
          <w:sz w:val="28"/>
          <w:szCs w:val="28"/>
        </w:rPr>
        <w:t>;</w:t>
      </w:r>
    </w:p>
    <w:p w14:paraId="02250785" w14:textId="4BBD64D4" w:rsidR="00B67FB6" w:rsidRPr="0098312E" w:rsidRDefault="00AE5788" w:rsidP="00AE5788">
      <w:pPr>
        <w:pStyle w:val="20"/>
        <w:shd w:val="clear" w:color="auto" w:fill="FFFFFF" w:themeFill="background1"/>
        <w:tabs>
          <w:tab w:val="left" w:pos="0"/>
          <w:tab w:val="left" w:pos="10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67FB6" w:rsidRPr="0098312E">
        <w:rPr>
          <w:rFonts w:ascii="Times New Roman" w:hAnsi="Times New Roman" w:cs="Times New Roman"/>
          <w:sz w:val="28"/>
          <w:szCs w:val="28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- СП 2.4.3648-20);</w:t>
      </w:r>
    </w:p>
    <w:p w14:paraId="619E248C" w14:textId="0C557184" w:rsidR="00B67FB6" w:rsidRPr="0098312E" w:rsidRDefault="00AE5788" w:rsidP="00AE5788">
      <w:pPr>
        <w:pStyle w:val="20"/>
        <w:shd w:val="clear" w:color="auto" w:fill="FFFFFF" w:themeFill="background1"/>
        <w:tabs>
          <w:tab w:val="left" w:pos="0"/>
          <w:tab w:val="left" w:pos="92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7FB6" w:rsidRPr="0098312E">
        <w:rPr>
          <w:rFonts w:ascii="Times New Roman" w:hAnsi="Times New Roman" w:cs="Times New Roman"/>
          <w:sz w:val="28"/>
          <w:szCs w:val="28"/>
        </w:rPr>
        <w:t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- СанПиН 1.2.3685</w:t>
      </w:r>
      <w:r w:rsidR="00B67FB6" w:rsidRPr="0098312E">
        <w:rPr>
          <w:rFonts w:ascii="Times New Roman" w:hAnsi="Times New Roman" w:cs="Times New Roman"/>
          <w:sz w:val="28"/>
          <w:szCs w:val="28"/>
        </w:rPr>
        <w:softHyphen/>
        <w:t>21).</w:t>
      </w:r>
      <w:r w:rsidR="00B67FB6" w:rsidRPr="0098312E">
        <w:rPr>
          <w:rFonts w:ascii="Times New Roman" w:hAnsi="Times New Roman" w:cs="Times New Roman"/>
          <w:sz w:val="28"/>
          <w:szCs w:val="28"/>
        </w:rPr>
        <w:br/>
        <w:t>-</w:t>
      </w:r>
      <w:r w:rsidR="00B67FB6" w:rsidRPr="0098312E">
        <w:rPr>
          <w:rFonts w:ascii="Times New Roman" w:hAnsi="Times New Roman" w:cs="Times New Roman"/>
          <w:color w:val="000000"/>
          <w:sz w:val="28"/>
          <w:szCs w:val="28"/>
        </w:rPr>
        <w:t>Устав МОУ «</w:t>
      </w:r>
      <w:proofErr w:type="spellStart"/>
      <w:r w:rsidR="00B67FB6" w:rsidRPr="0098312E">
        <w:rPr>
          <w:rFonts w:ascii="Times New Roman" w:hAnsi="Times New Roman" w:cs="Times New Roman"/>
          <w:color w:val="000000"/>
          <w:sz w:val="28"/>
          <w:szCs w:val="28"/>
        </w:rPr>
        <w:t>Шелаевская</w:t>
      </w:r>
      <w:proofErr w:type="spellEnd"/>
      <w:r w:rsidR="00B67FB6"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школа»;</w:t>
      </w:r>
      <w:r w:rsidR="00B67FB6" w:rsidRPr="0098312E">
        <w:rPr>
          <w:rFonts w:ascii="Times New Roman" w:hAnsi="Times New Roman" w:cs="Times New Roman"/>
          <w:color w:val="000000"/>
          <w:sz w:val="28"/>
          <w:szCs w:val="28"/>
        </w:rPr>
        <w:br/>
        <w:t>- Локальные акты МОУ «</w:t>
      </w:r>
      <w:proofErr w:type="spellStart"/>
      <w:r w:rsidR="00B67FB6" w:rsidRPr="0098312E">
        <w:rPr>
          <w:rFonts w:ascii="Times New Roman" w:hAnsi="Times New Roman" w:cs="Times New Roman"/>
          <w:color w:val="000000"/>
          <w:sz w:val="28"/>
          <w:szCs w:val="28"/>
        </w:rPr>
        <w:t>Шелаевская</w:t>
      </w:r>
      <w:proofErr w:type="spellEnd"/>
      <w:r w:rsidR="00B67FB6"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общеобразовательная школа». </w:t>
      </w:r>
    </w:p>
    <w:p w14:paraId="0AED07A6" w14:textId="77777777" w:rsidR="00B67FB6" w:rsidRPr="0098312E" w:rsidRDefault="00B67FB6" w:rsidP="000E154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24B2E4A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плана внеурочной деятельности</w:t>
      </w:r>
    </w:p>
    <w:p w14:paraId="593BB58E" w14:textId="77777777" w:rsidR="00B67FB6" w:rsidRPr="0098312E" w:rsidRDefault="00B67FB6" w:rsidP="00B67F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2B0FF45" w14:textId="77777777" w:rsidR="00B67FB6" w:rsidRPr="0098312E" w:rsidRDefault="00B67FB6" w:rsidP="00B67FB6">
      <w:pPr>
        <w:shd w:val="clear" w:color="auto" w:fill="FFFFFF"/>
        <w:suppressAutoHyphens/>
        <w:spacing w:line="100" w:lineRule="atLeast"/>
        <w:ind w:firstLine="708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Внеурочная деятельность обучающихся организуется в целях формирования единого образовательного пространства муниципального общеобразовательного учреждения «</w:t>
      </w:r>
      <w:proofErr w:type="spellStart"/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Шелаевская</w:t>
      </w:r>
      <w:proofErr w:type="spellEnd"/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СОШ» Валуйского района Белгородской области и направлена на достижение планируемых результатов освоения основной образовательной программы начального и основного общего образования</w:t>
      </w:r>
    </w:p>
    <w:p w14:paraId="3B3DEF7B" w14:textId="77777777" w:rsidR="00B67FB6" w:rsidRPr="0098312E" w:rsidRDefault="00B67FB6" w:rsidP="00B67FB6">
      <w:pPr>
        <w:widowControl w:val="0"/>
        <w:autoSpaceDE w:val="0"/>
        <w:autoSpaceDN w:val="0"/>
        <w:ind w:left="210" w:right="-2" w:firstLine="540"/>
        <w:jc w:val="both"/>
        <w:rPr>
          <w:rFonts w:ascii="Times New Roman" w:hAnsi="Times New Roman" w:cs="Times New Roman"/>
          <w:spacing w:val="1"/>
          <w:sz w:val="28"/>
          <w:szCs w:val="28"/>
          <w:lang w:eastAsia="en-US"/>
        </w:rPr>
      </w:pPr>
      <w:r w:rsidRPr="0098312E">
        <w:rPr>
          <w:rFonts w:ascii="Times New Roman" w:hAnsi="Times New Roman" w:cs="Times New Roman"/>
          <w:sz w:val="28"/>
          <w:szCs w:val="28"/>
          <w:lang w:eastAsia="en-US"/>
        </w:rPr>
        <w:t xml:space="preserve">Часы       внеурочной        </w:t>
      </w:r>
      <w:proofErr w:type="gramStart"/>
      <w:r w:rsidRPr="0098312E">
        <w:rPr>
          <w:rFonts w:ascii="Times New Roman" w:hAnsi="Times New Roman" w:cs="Times New Roman"/>
          <w:sz w:val="28"/>
          <w:szCs w:val="28"/>
          <w:lang w:eastAsia="en-US"/>
        </w:rPr>
        <w:t>деятельности  используются</w:t>
      </w:r>
      <w:proofErr w:type="gramEnd"/>
      <w:r w:rsidRPr="009831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социальное,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творческое,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интеллектуальное,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общекультурное,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физическое,</w:t>
      </w:r>
      <w:r w:rsidRPr="0098312E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гражданско-патриотическое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развитие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обучающихся,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создавая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условия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для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их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самореализации и осуществляя педагогическую поддержку в преодолении ими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трудностей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обучении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социализации.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</w:p>
    <w:p w14:paraId="52190D5C" w14:textId="77777777" w:rsidR="00B67FB6" w:rsidRPr="0098312E" w:rsidRDefault="00B67FB6" w:rsidP="00B67FB6">
      <w:pPr>
        <w:widowControl w:val="0"/>
        <w:autoSpaceDE w:val="0"/>
        <w:autoSpaceDN w:val="0"/>
        <w:ind w:left="210" w:right="-2" w:firstLine="540"/>
        <w:jc w:val="both"/>
        <w:rPr>
          <w:rFonts w:ascii="Times New Roman" w:hAnsi="Times New Roman" w:cs="Times New Roman"/>
          <w:spacing w:val="1"/>
          <w:sz w:val="28"/>
          <w:szCs w:val="28"/>
          <w:lang w:eastAsia="en-US"/>
        </w:rPr>
      </w:pPr>
      <w:r w:rsidRPr="0098312E">
        <w:rPr>
          <w:rFonts w:ascii="Times New Roman" w:hAnsi="Times New Roman" w:cs="Times New Roman"/>
          <w:sz w:val="28"/>
          <w:szCs w:val="28"/>
          <w:lang w:eastAsia="en-US"/>
        </w:rPr>
        <w:t>Обязательным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условием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организации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внеурочной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деятельности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является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ее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воспитательная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направленность.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</w:p>
    <w:p w14:paraId="26226DCC" w14:textId="77777777" w:rsidR="00B67FB6" w:rsidRPr="0098312E" w:rsidRDefault="00B67FB6" w:rsidP="00B67FB6">
      <w:pPr>
        <w:suppressAutoHyphens/>
        <w:spacing w:line="100" w:lineRule="atLeast"/>
        <w:ind w:firstLine="708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Целью</w:t>
      </w:r>
      <w:r w:rsidRPr="0098312E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 xml:space="preserve"> </w:t>
      </w:r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внеурочной деятельности является обеспечение достижения планируемых личностных и метапредметных результатов освоения основных образовательных программ начального и основного общего образования </w:t>
      </w:r>
      <w:proofErr w:type="gramStart"/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обучающимися,  создание</w:t>
      </w:r>
      <w:proofErr w:type="gramEnd"/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 условий для достижения обучающимися  необходимого для жизни в обществе социального опыта и формирования принимаемой обществом системы ценностей, для многогранного развития и социализации каждого школьника в свободное от учёбы время.</w:t>
      </w:r>
    </w:p>
    <w:p w14:paraId="11DAE9C1" w14:textId="77777777" w:rsidR="00B67FB6" w:rsidRPr="0098312E" w:rsidRDefault="00B67FB6" w:rsidP="00B67FB6">
      <w:pPr>
        <w:widowControl w:val="0"/>
        <w:autoSpaceDE w:val="0"/>
        <w:autoSpaceDN w:val="0"/>
        <w:ind w:left="210" w:right="-2"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8312E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целью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реализации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принципа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формирования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единого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образовательного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пространства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уровне начального общего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образования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часы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внеурочной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деятельности</w:t>
      </w:r>
      <w:r w:rsidRPr="0098312E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используются</w:t>
      </w:r>
      <w:r w:rsidRPr="0098312E">
        <w:rPr>
          <w:rFonts w:ascii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через</w:t>
      </w:r>
      <w:r w:rsidRPr="0098312E">
        <w:rPr>
          <w:rFonts w:ascii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реализацию</w:t>
      </w:r>
      <w:r w:rsidRPr="0098312E">
        <w:rPr>
          <w:rFonts w:ascii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модели</w:t>
      </w:r>
      <w:r w:rsidRPr="0098312E">
        <w:rPr>
          <w:rFonts w:ascii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плана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98312E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 xml:space="preserve">преобладанием </w:t>
      </w:r>
      <w:r w:rsidRPr="0098312E">
        <w:rPr>
          <w:rFonts w:ascii="Times New Roman" w:hAnsi="Times New Roman" w:cs="Times New Roman"/>
          <w:i/>
          <w:sz w:val="28"/>
          <w:szCs w:val="28"/>
          <w:lang w:eastAsia="en-US"/>
        </w:rPr>
        <w:t>учебно-познавательной</w:t>
      </w:r>
      <w:r w:rsidRPr="0098312E">
        <w:rPr>
          <w:rFonts w:ascii="Times New Roman" w:hAnsi="Times New Roman" w:cs="Times New Roman"/>
          <w:i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i/>
          <w:sz w:val="28"/>
          <w:szCs w:val="28"/>
          <w:lang w:eastAsia="en-US"/>
        </w:rPr>
        <w:t>деятельности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когда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наибольшее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внимание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уделяется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внеурочной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деятельности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по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учебным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предметам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формированию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функциональной</w:t>
      </w:r>
      <w:r w:rsidRPr="0098312E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  <w:lang w:eastAsia="en-US"/>
        </w:rPr>
        <w:t>грамотности.</w:t>
      </w:r>
    </w:p>
    <w:p w14:paraId="16463EE6" w14:textId="00CCA4D1" w:rsidR="00B67FB6" w:rsidRPr="0098312E" w:rsidRDefault="00B67FB6" w:rsidP="00B67FB6">
      <w:pPr>
        <w:widowControl w:val="0"/>
        <w:autoSpaceDE w:val="0"/>
        <w:autoSpaceDN w:val="0"/>
        <w:ind w:left="210" w:right="-2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312E">
        <w:rPr>
          <w:rFonts w:ascii="Times New Roman" w:hAnsi="Times New Roman" w:cs="Times New Roman"/>
          <w:sz w:val="28"/>
          <w:szCs w:val="28"/>
        </w:rPr>
        <w:t>В  плане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внеурочной деятельности МОУ «</w:t>
      </w:r>
      <w:proofErr w:type="spellStart"/>
      <w:r w:rsidRPr="0098312E">
        <w:rPr>
          <w:rFonts w:ascii="Times New Roman" w:hAnsi="Times New Roman" w:cs="Times New Roman"/>
          <w:sz w:val="28"/>
          <w:szCs w:val="28"/>
        </w:rPr>
        <w:t>Шелаевская</w:t>
      </w:r>
      <w:proofErr w:type="spellEnd"/>
      <w:r w:rsidRPr="0098312E">
        <w:rPr>
          <w:rFonts w:ascii="Times New Roman" w:hAnsi="Times New Roman" w:cs="Times New Roman"/>
          <w:sz w:val="28"/>
          <w:szCs w:val="28"/>
        </w:rPr>
        <w:t xml:space="preserve"> СОШ» Валуйского района Белгородской области предусмотрена</w:t>
      </w:r>
      <w:r w:rsidRPr="0098312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часть,</w:t>
      </w:r>
      <w:r w:rsidRPr="0098312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рекомендуемая</w:t>
      </w:r>
      <w:r w:rsidRPr="0098312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для</w:t>
      </w:r>
      <w:r w:rsidRPr="0098312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обучающихся 1-4 классов: 1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час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в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неделю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–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на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информационно-просветительские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занятия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патриотической</w:t>
      </w:r>
      <w:r w:rsidR="00A73014">
        <w:rPr>
          <w:rFonts w:ascii="Times New Roman" w:hAnsi="Times New Roman" w:cs="Times New Roman"/>
          <w:sz w:val="28"/>
          <w:szCs w:val="28"/>
        </w:rPr>
        <w:t xml:space="preserve"> «Орлята России»</w:t>
      </w:r>
      <w:r w:rsidRPr="0098312E">
        <w:rPr>
          <w:rFonts w:ascii="Times New Roman" w:hAnsi="Times New Roman" w:cs="Times New Roman"/>
          <w:sz w:val="28"/>
          <w:szCs w:val="28"/>
        </w:rPr>
        <w:t>,</w:t>
      </w:r>
      <w:r w:rsidRPr="0098312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нравственной   и   экологической   направленности курс   «Разговоры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о важном»</w:t>
      </w:r>
      <w:r w:rsidRPr="0098312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(понедельник,</w:t>
      </w:r>
      <w:r w:rsidRPr="0098312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первый урок).</w:t>
      </w:r>
    </w:p>
    <w:p w14:paraId="1FE7B05C" w14:textId="77777777" w:rsidR="00B67FB6" w:rsidRPr="0098312E" w:rsidRDefault="00B67FB6" w:rsidP="00B67FB6">
      <w:pPr>
        <w:widowControl w:val="0"/>
        <w:autoSpaceDE w:val="0"/>
        <w:autoSpaceDN w:val="0"/>
        <w:ind w:left="210" w:right="-2"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Для обучающихся 1х классов предусмотрен 1 час в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неделю  на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занятия по формированию функциональной грамотности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обучающихся : факультатив «Экономика: первые шаги»</w:t>
      </w:r>
      <w:r w:rsidRPr="0098312E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166572BF" w14:textId="77777777" w:rsidR="00B67FB6" w:rsidRPr="0098312E" w:rsidRDefault="00B67FB6" w:rsidP="00B67FB6">
      <w:pPr>
        <w:widowControl w:val="0"/>
        <w:autoSpaceDE w:val="0"/>
        <w:autoSpaceDN w:val="0"/>
        <w:ind w:left="210" w:right="-2"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8312E">
        <w:rPr>
          <w:rFonts w:ascii="Times New Roman" w:hAnsi="Times New Roman" w:cs="Times New Roman"/>
          <w:sz w:val="28"/>
          <w:szCs w:val="28"/>
        </w:rPr>
        <w:t>Кроме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того,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в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вариативную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часть</w:t>
      </w:r>
      <w:r w:rsidRPr="0098312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плана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внеурочной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деятельности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включены: </w:t>
      </w:r>
      <w:r w:rsidR="0098312E" w:rsidRPr="0098312E">
        <w:rPr>
          <w:rFonts w:ascii="Times New Roman" w:hAnsi="Times New Roman" w:cs="Times New Roman"/>
          <w:spacing w:val="1"/>
          <w:sz w:val="28"/>
          <w:szCs w:val="28"/>
        </w:rPr>
        <w:t>2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часа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в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неделю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–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на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занятия,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связанные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с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реализацией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особых</w:t>
      </w:r>
      <w:r w:rsidRPr="009831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 xml:space="preserve">интеллектуальных и социокультурных потребностей обучающихся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 xml:space="preserve">и  </w:t>
      </w:r>
      <w:r w:rsidR="0098312E" w:rsidRPr="0098312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8312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часа</w:t>
      </w:r>
      <w:r w:rsidRPr="0098312E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в</w:t>
      </w:r>
      <w:r w:rsidRPr="0098312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неделю</w:t>
      </w:r>
      <w:r w:rsidRPr="0098312E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–</w:t>
      </w:r>
      <w:r w:rsidRPr="0098312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на</w:t>
      </w:r>
      <w:r w:rsidRPr="0098312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занятия,</w:t>
      </w:r>
      <w:r w:rsidRPr="0098312E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направленные</w:t>
      </w:r>
      <w:r w:rsidRPr="0098312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на</w:t>
      </w:r>
      <w:r w:rsidRPr="0098312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удовлетворение</w:t>
      </w:r>
      <w:r w:rsidRPr="0098312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 xml:space="preserve">интересов и потребностей обучающихся в творческом и физическом развитии.  </w:t>
      </w:r>
    </w:p>
    <w:p w14:paraId="4CEFBB23" w14:textId="77777777" w:rsidR="00B67FB6" w:rsidRPr="0098312E" w:rsidRDefault="00B67FB6" w:rsidP="00B67FB6">
      <w:pPr>
        <w:widowControl w:val="0"/>
        <w:autoSpaceDE w:val="0"/>
        <w:autoSpaceDN w:val="0"/>
        <w:ind w:left="210" w:right="-2"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Координирующую роль выполняет классный руководитель (учитель начальных классов), который в соответствии со своими функциями и задачами: </w:t>
      </w:r>
    </w:p>
    <w:p w14:paraId="23EB1EEF" w14:textId="77777777" w:rsidR="00B67FB6" w:rsidRPr="0098312E" w:rsidRDefault="00B67FB6" w:rsidP="00B67FB6">
      <w:pPr>
        <w:suppressAutoHyphens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-взаимодействует с педагогическими работниками, а также учебно-вспомогательным персоналом общеобразовательного учреждения; </w:t>
      </w:r>
    </w:p>
    <w:p w14:paraId="0E0E7BE9" w14:textId="77777777" w:rsidR="00B67FB6" w:rsidRPr="0098312E" w:rsidRDefault="00B67FB6" w:rsidP="00B67FB6">
      <w:pPr>
        <w:suppressAutoHyphens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-организует в классе образовательный процесс, оптимальный для развития положительного потенциала личности обучающихся в рамках деятельности общешкольного коллектива; </w:t>
      </w:r>
    </w:p>
    <w:p w14:paraId="5CB45F40" w14:textId="77777777" w:rsidR="00B67FB6" w:rsidRPr="0098312E" w:rsidRDefault="00B67FB6" w:rsidP="00B67FB6">
      <w:pPr>
        <w:suppressAutoHyphens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-организует систему отношений через разнообразные формы воспитывающей деятельности коллектива класса, в том числе, через органы самоуправления; </w:t>
      </w:r>
    </w:p>
    <w:p w14:paraId="0EB710A4" w14:textId="77777777" w:rsidR="00B67FB6" w:rsidRPr="0098312E" w:rsidRDefault="00B67FB6" w:rsidP="00B67FB6">
      <w:pPr>
        <w:suppressAutoHyphens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-организует социально значимую, творческую деятельность обучающихся. </w:t>
      </w:r>
    </w:p>
    <w:p w14:paraId="200616C2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Внеурочная деятельность является составной частью учебно-</w:t>
      </w:r>
      <w:proofErr w:type="gramStart"/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воспитательного  процесса</w:t>
      </w:r>
      <w:proofErr w:type="gramEnd"/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МОУ «</w:t>
      </w:r>
      <w:proofErr w:type="spellStart"/>
      <w:r w:rsidR="0098312E"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Шелаевская</w:t>
      </w:r>
      <w:proofErr w:type="spellEnd"/>
      <w:r w:rsidR="0098312E"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СОШ</w:t>
      </w:r>
      <w:r w:rsidRPr="0098312E">
        <w:rPr>
          <w:rFonts w:ascii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» и организуется по направлениям развития личности.</w:t>
      </w:r>
    </w:p>
    <w:p w14:paraId="24A3C647" w14:textId="11ECB4E0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Для обучающихся 1</w:t>
      </w:r>
      <w:r w:rsidR="00A73014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-4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 классов реализуется направления: </w:t>
      </w:r>
    </w:p>
    <w:p w14:paraId="39FA554E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«Занятия по формированию функциональной грамотности обучающих»</w:t>
      </w:r>
    </w:p>
    <w:p w14:paraId="53A75E10" w14:textId="77777777" w:rsidR="00B67FB6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lastRenderedPageBreak/>
        <w:t>Основная цель: развитие способности обучающихся применять приобретённые знания, умения и навыки для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решения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задач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 xml:space="preserve">в различных сферах </w:t>
      </w:r>
      <w:proofErr w:type="gramStart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жизнедеятельности,   </w:t>
      </w:r>
      <w:proofErr w:type="gramEnd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 (обеспечение    связи    обучения с жизнью).</w:t>
      </w:r>
    </w:p>
    <w:p w14:paraId="56D065A7" w14:textId="77777777" w:rsidR="006A4136" w:rsidRPr="006A4136" w:rsidRDefault="006A413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Программа</w:t>
      </w:r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 xml:space="preserve"> внеурочной деятельности: «Экономика: первые </w:t>
      </w:r>
      <w:proofErr w:type="gramStart"/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шаги »</w:t>
      </w:r>
      <w:proofErr w:type="gramEnd"/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 xml:space="preserve"> (Автор </w:t>
      </w:r>
      <w:proofErr w:type="spellStart"/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Кортеева</w:t>
      </w:r>
      <w:proofErr w:type="spellEnd"/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 xml:space="preserve"> О.С)</w:t>
      </w:r>
    </w:p>
    <w:p w14:paraId="13D88958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Основная задача: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</w:t>
      </w:r>
    </w:p>
    <w:p w14:paraId="7519A7FE" w14:textId="26F35B8F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Для обучающихся 1-4 классов реализуется направления: </w:t>
      </w: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«Информационно-просветительские занятия патриотическо</w:t>
      </w:r>
      <w:r w:rsidR="00A73014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го</w:t>
      </w: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, нравственн</w:t>
      </w:r>
      <w:r w:rsidR="00A73014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ого</w:t>
      </w: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 xml:space="preserve"> и экологическо</w:t>
      </w:r>
      <w:r w:rsidR="00A73014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го</w:t>
      </w: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 xml:space="preserve"> направлен</w:t>
      </w:r>
      <w:r w:rsidR="00A73014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ия</w:t>
      </w: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 xml:space="preserve"> «Разговоры о важном»</w:t>
      </w:r>
      <w:r w:rsidR="00A73014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, «Орлята России</w:t>
      </w:r>
      <w:proofErr w:type="gramStart"/>
      <w:r w:rsidR="00A73014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 xml:space="preserve">» </w:t>
      </w: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.</w:t>
      </w:r>
      <w:proofErr w:type="gramEnd"/>
    </w:p>
    <w:p w14:paraId="744EAFDC" w14:textId="65E1CB1E" w:rsidR="00B67FB6" w:rsidRPr="00A73014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Основная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цель: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развитие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ценностного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отношения обучающихся к своей Родине – России, населяющим ее людям, ее уникальной истории, богатой природе и великой культуре</w:t>
      </w:r>
      <w:r w:rsidR="00A73014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, </w:t>
      </w:r>
      <w:r w:rsidR="00A73014" w:rsidRPr="00A730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формирование социально-ценностных знаний, отношений и опыта позитивного преобразования социального мира на основе нравственно-этических ценностей, накопленных предыдущими поколениями, воспитание культуры общения, воспитание у </w:t>
      </w:r>
      <w:r w:rsidR="00A73014" w:rsidRPr="00A7301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школьников</w:t>
      </w:r>
      <w:r w:rsidR="00A73014" w:rsidRPr="00A730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любви к своему отечеству, его истории, культуре, природе, развитие самостоятельности и ответственности</w:t>
      </w:r>
      <w:r w:rsidRPr="00A73014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.</w:t>
      </w:r>
    </w:p>
    <w:p w14:paraId="09BD7D0B" w14:textId="3ACFDCBA" w:rsidR="008202B5" w:rsidRPr="0098312E" w:rsidRDefault="006A4136" w:rsidP="00A73014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136">
        <w:rPr>
          <w:rFonts w:ascii="Times New Roman" w:hAnsi="Times New Roman" w:cs="Times New Roman"/>
          <w:b/>
          <w:i/>
          <w:sz w:val="28"/>
          <w:szCs w:val="28"/>
        </w:rPr>
        <w:t xml:space="preserve">Программы внеурочной </w:t>
      </w:r>
      <w:proofErr w:type="gramStart"/>
      <w:r w:rsidRPr="006A4136">
        <w:rPr>
          <w:rFonts w:ascii="Times New Roman" w:hAnsi="Times New Roman" w:cs="Times New Roman"/>
          <w:b/>
          <w:i/>
          <w:sz w:val="28"/>
          <w:szCs w:val="28"/>
        </w:rPr>
        <w:t xml:space="preserve">деятельности: </w:t>
      </w:r>
      <w:r w:rsidR="008202B5"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gramEnd"/>
      <w:r w:rsidR="008202B5"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«Православная культура» (Автор </w:t>
      </w:r>
      <w:proofErr w:type="spellStart"/>
      <w:r w:rsidR="008202B5" w:rsidRPr="0098312E">
        <w:rPr>
          <w:rFonts w:ascii="Times New Roman" w:hAnsi="Times New Roman" w:cs="Times New Roman"/>
          <w:b/>
          <w:i/>
          <w:sz w:val="28"/>
          <w:szCs w:val="28"/>
        </w:rPr>
        <w:t>Л.Л.Шевченко</w:t>
      </w:r>
      <w:proofErr w:type="spellEnd"/>
      <w:r w:rsidR="008202B5" w:rsidRPr="0098312E">
        <w:rPr>
          <w:rFonts w:ascii="Times New Roman" w:hAnsi="Times New Roman" w:cs="Times New Roman"/>
          <w:b/>
          <w:i/>
          <w:sz w:val="28"/>
          <w:szCs w:val="28"/>
        </w:rPr>
        <w:t>),</w:t>
      </w:r>
      <w:r w:rsidR="008202B5" w:rsidRPr="0098312E">
        <w:rPr>
          <w:rFonts w:ascii="Times New Roman" w:hAnsi="Times New Roman" w:cs="Times New Roman"/>
          <w:sz w:val="28"/>
          <w:szCs w:val="28"/>
        </w:rPr>
        <w:t xml:space="preserve"> </w:t>
      </w:r>
      <w:r w:rsidR="008202B5"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 курс «Разговор о важном»( Портал «Единое содержание общего образования» в разделе «Разговоры о важном» по адресу: https://razgovor.edsoo.ru/ 2022 г.)</w:t>
      </w:r>
      <w:r w:rsidR="00A73014">
        <w:rPr>
          <w:rFonts w:ascii="Times New Roman" w:hAnsi="Times New Roman" w:cs="Times New Roman"/>
          <w:b/>
          <w:i/>
          <w:sz w:val="28"/>
          <w:szCs w:val="28"/>
        </w:rPr>
        <w:t>, «Орлята России»  (</w:t>
      </w:r>
      <w:r w:rsidR="00A73014" w:rsidRPr="00A73014">
        <w:rPr>
          <w:rFonts w:ascii="Times New Roman" w:hAnsi="Times New Roman" w:cs="Times New Roman"/>
          <w:b/>
          <w:i/>
          <w:sz w:val="28"/>
          <w:szCs w:val="28"/>
        </w:rPr>
        <w:t>авторы-составители Волкова Н.А.,</w:t>
      </w:r>
      <w:r w:rsidR="00E3388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73014" w:rsidRPr="00A73014">
        <w:rPr>
          <w:rFonts w:ascii="Times New Roman" w:hAnsi="Times New Roman" w:cs="Times New Roman"/>
          <w:b/>
          <w:i/>
          <w:sz w:val="28"/>
          <w:szCs w:val="28"/>
        </w:rPr>
        <w:t>Китаева А.Ю., Сокольских А.А.,</w:t>
      </w:r>
      <w:r w:rsidR="00E3388D">
        <w:rPr>
          <w:rFonts w:ascii="Times New Roman" w:hAnsi="Times New Roman" w:cs="Times New Roman"/>
          <w:b/>
          <w:i/>
          <w:sz w:val="28"/>
          <w:szCs w:val="28"/>
        </w:rPr>
        <w:t xml:space="preserve">  и др.)</w:t>
      </w:r>
    </w:p>
    <w:p w14:paraId="4572B4AF" w14:textId="77777777" w:rsidR="008202B5" w:rsidRPr="0098312E" w:rsidRDefault="008202B5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</w:p>
    <w:p w14:paraId="5C8A856C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Основная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задача: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формирование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соответствующей внутренней позиции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личности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школьника, необходимой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ему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для конструктивного и ответственного поведения в обществе.</w:t>
      </w:r>
    </w:p>
    <w:p w14:paraId="492D76FF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Основные </w:t>
      </w:r>
      <w:proofErr w:type="gramStart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темы  занятий</w:t>
      </w:r>
      <w:proofErr w:type="gramEnd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связаны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с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важнейшими аспектами жизни человека в современной России: знанием родной истории и пониманием сложностей современного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мира,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техническим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прогрессом и сохранением природы,   ориентацией   в   мировой художественной культуре и повседневной культуре поведения,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доброжелательным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отношением к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окружающим и ответственным</w:t>
      </w: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ab/>
        <w:t>отношением к собственным поступкам.</w:t>
      </w:r>
    </w:p>
    <w:p w14:paraId="703AEAA7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«Занятия, связанные с реализацией особых интеллектуальных и социокультурных потребностей обучающихся»</w:t>
      </w:r>
    </w:p>
    <w:p w14:paraId="1F48F697" w14:textId="77777777" w:rsidR="00B67FB6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lastRenderedPageBreak/>
        <w:t>Основная цель: интеллектуальное и общекультурное развитие обучающихся, удовлетворение их особых познавательных, культурных, оздоровительных потребностей и интересов.</w:t>
      </w:r>
    </w:p>
    <w:p w14:paraId="4D28C450" w14:textId="6DB883E7" w:rsidR="006A4136" w:rsidRPr="0098312E" w:rsidRDefault="006A4136" w:rsidP="006A4136">
      <w:pPr>
        <w:suppressAutoHyphens/>
        <w:spacing w:line="100" w:lineRule="atLeast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Программы внеурочной деятельности: «Я – исследователь» (Автор А.И. Савенков), «</w:t>
      </w:r>
      <w:r w:rsidR="00D17747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 xml:space="preserve">Основы логики и </w:t>
      </w:r>
      <w:proofErr w:type="spellStart"/>
      <w:proofErr w:type="gramStart"/>
      <w:r w:rsidR="00C95484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алгоритмики</w:t>
      </w:r>
      <w:proofErr w:type="spellEnd"/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»(</w:t>
      </w:r>
      <w:proofErr w:type="gramEnd"/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 xml:space="preserve">  Модифицированная программа на основе программы по информатике международной школы  математики и програ</w:t>
      </w:r>
      <w:r w:rsidR="00C95484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м</w:t>
      </w:r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мирования</w:t>
      </w:r>
      <w:r w:rsidR="00F4553D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 xml:space="preserve"> «</w:t>
      </w:r>
      <w:proofErr w:type="spellStart"/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Алгоритмика</w:t>
      </w:r>
      <w:proofErr w:type="spellEnd"/>
      <w:r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»)   , «Занимательная математика» (Э.Г. Кочурова</w:t>
      </w:r>
      <w:r w:rsidRPr="006A4136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 )</w:t>
      </w:r>
    </w:p>
    <w:p w14:paraId="30001984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Основная задача: формирование ценностного отношения обучающихся к знаниям, как залогу их собственного будущего, и к культуре в </w:t>
      </w:r>
      <w:proofErr w:type="gramStart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целом,   </w:t>
      </w:r>
      <w:proofErr w:type="gramEnd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как к духовному богатству общества, сохраняющему национальную самобытность народов России.</w:t>
      </w:r>
    </w:p>
    <w:p w14:paraId="0EDF9860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Основные направления деятельности:</w:t>
      </w:r>
    </w:p>
    <w:p w14:paraId="32E54FED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- занятия по дополнительному изучению учебных предметов;</w:t>
      </w:r>
    </w:p>
    <w:p w14:paraId="223801A7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- занятия в рамках исследовательской и проектной деятельности.</w:t>
      </w:r>
    </w:p>
    <w:p w14:paraId="59A4333E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«Занятия, направленные на удовлетворение интересов и потребностей обучающихся в</w:t>
      </w:r>
      <w:r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ab/>
        <w:t>творческом и физическом развитии, помощь в самореализации, раскрытии и развитии способностей и талантов»</w:t>
      </w:r>
    </w:p>
    <w:p w14:paraId="0B4EA79F" w14:textId="77777777" w:rsidR="00B67FB6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Основная        </w:t>
      </w:r>
      <w:proofErr w:type="gramStart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цель:   </w:t>
      </w:r>
      <w:proofErr w:type="gramEnd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     удовлетворение        интересов и     потребностей      обучающихся  в творческом и физическом развитии, помощь в самореализации, раскрытии и развитии способностей и талантов.</w:t>
      </w:r>
    </w:p>
    <w:p w14:paraId="638126EC" w14:textId="304C68B2" w:rsidR="006A4136" w:rsidRPr="0098312E" w:rsidRDefault="006A4136" w:rsidP="00D93867">
      <w:pPr>
        <w:shd w:val="clear" w:color="auto" w:fill="FFFF0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Программа внеурочной деятельности: 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«Ритмика и движение» (Автор. Л.Н. </w:t>
      </w:r>
      <w:proofErr w:type="gramStart"/>
      <w:r w:rsidRPr="0098312E">
        <w:rPr>
          <w:rFonts w:ascii="Times New Roman" w:hAnsi="Times New Roman" w:cs="Times New Roman"/>
          <w:b/>
          <w:i/>
          <w:sz w:val="28"/>
          <w:szCs w:val="28"/>
        </w:rPr>
        <w:t>Михеева )</w:t>
      </w:r>
      <w:proofErr w:type="gramEnd"/>
      <w:r w:rsidR="00D93867">
        <w:rPr>
          <w:rFonts w:ascii="Times New Roman" w:hAnsi="Times New Roman" w:cs="Times New Roman"/>
          <w:b/>
          <w:i/>
          <w:sz w:val="28"/>
          <w:szCs w:val="28"/>
        </w:rPr>
        <w:t>, « Юный читатель»</w:t>
      </w:r>
    </w:p>
    <w:p w14:paraId="79569246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Основные задачи:</w:t>
      </w:r>
    </w:p>
    <w:p w14:paraId="09369054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- раскрытие творческих способностей школьников, формирование у них чувства вкуса и умения ценить прекрасное, формирование   ценностного   отношения к культуре;</w:t>
      </w:r>
    </w:p>
    <w:p w14:paraId="0D4B949A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- физическое развитие обучающихся, привитие им любви к спорту и побуждение к здоровому образу жизни, воспитание силы воли, ответственности, формирование установок на защиту слабых;</w:t>
      </w:r>
    </w:p>
    <w:p w14:paraId="27908042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- оздоровление школьников, привитие им любви к своему краю, его истории, культуре, природе, развитие их самостоятельности и ответственности, формирование навыков </w:t>
      </w:r>
      <w:proofErr w:type="spellStart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самообслуживающего</w:t>
      </w:r>
      <w:proofErr w:type="spellEnd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 труда.</w:t>
      </w:r>
    </w:p>
    <w:p w14:paraId="6D95332C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Основные организационные формы:</w:t>
      </w:r>
    </w:p>
    <w:p w14:paraId="0FD91EF7" w14:textId="7E593A0B" w:rsidR="00B67FB6" w:rsidRPr="00F4553D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lastRenderedPageBreak/>
        <w:t xml:space="preserve">- занятия школьников в творческих объединениях (хоровых или кружках художественного </w:t>
      </w:r>
      <w:proofErr w:type="gramStart"/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творчества)</w:t>
      </w:r>
      <w:r w:rsidR="00F4553D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 xml:space="preserve">  </w:t>
      </w:r>
      <w:r w:rsidR="00F4553D" w:rsidRPr="00F4553D">
        <w:rPr>
          <w:rFonts w:ascii="Times New Roman" w:hAnsi="Times New Roman" w:cs="Times New Roman"/>
          <w:b/>
          <w:i/>
          <w:kern w:val="1"/>
          <w:sz w:val="28"/>
          <w:szCs w:val="28"/>
          <w:lang w:eastAsia="hi-IN" w:bidi="hi-IN"/>
        </w:rPr>
        <w:t>«</w:t>
      </w:r>
      <w:proofErr w:type="gramEnd"/>
      <w:r w:rsidR="00F4553D" w:rsidRPr="00F4553D">
        <w:rPr>
          <w:rFonts w:ascii="Times New Roman" w:hAnsi="Times New Roman" w:cs="Times New Roman"/>
          <w:b/>
          <w:i/>
          <w:kern w:val="1"/>
          <w:sz w:val="28"/>
          <w:szCs w:val="28"/>
          <w:lang w:eastAsia="hi-IN" w:bidi="hi-IN"/>
        </w:rPr>
        <w:t>Ритмика»</w:t>
      </w:r>
      <w:r w:rsidR="00F4553D" w:rsidRPr="00F4553D">
        <w:rPr>
          <w:b/>
          <w:i/>
        </w:rPr>
        <w:t xml:space="preserve"> </w:t>
      </w:r>
      <w:r w:rsidR="00F4553D" w:rsidRPr="00F4553D">
        <w:rPr>
          <w:rFonts w:ascii="Times New Roman" w:hAnsi="Times New Roman" w:cs="Times New Roman"/>
          <w:b/>
          <w:i/>
          <w:kern w:val="1"/>
          <w:sz w:val="28"/>
          <w:szCs w:val="28"/>
          <w:lang w:eastAsia="hi-IN" w:bidi="hi-IN"/>
        </w:rPr>
        <w:t xml:space="preserve">(Автор. Л.Н. </w:t>
      </w:r>
      <w:proofErr w:type="gramStart"/>
      <w:r w:rsidR="00F4553D" w:rsidRPr="00F4553D">
        <w:rPr>
          <w:rFonts w:ascii="Times New Roman" w:hAnsi="Times New Roman" w:cs="Times New Roman"/>
          <w:b/>
          <w:i/>
          <w:kern w:val="1"/>
          <w:sz w:val="28"/>
          <w:szCs w:val="28"/>
          <w:lang w:eastAsia="hi-IN" w:bidi="hi-IN"/>
        </w:rPr>
        <w:t>Михеева )</w:t>
      </w:r>
      <w:proofErr w:type="gramEnd"/>
    </w:p>
    <w:p w14:paraId="1785A680" w14:textId="77777777" w:rsidR="00B67FB6" w:rsidRPr="0098312E" w:rsidRDefault="00B67FB6" w:rsidP="00B67FB6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</w:pPr>
      <w:r w:rsidRPr="0098312E">
        <w:rPr>
          <w:rFonts w:ascii="Times New Roman" w:hAnsi="Times New Roman" w:cs="Times New Roman"/>
          <w:bCs/>
          <w:iCs/>
          <w:kern w:val="1"/>
          <w:sz w:val="28"/>
          <w:szCs w:val="28"/>
          <w:lang w:eastAsia="hi-IN" w:bidi="hi-IN"/>
        </w:rPr>
        <w:t>- занятия школьников в спортивных объединениях (секциях и клубах, организация спортивных турниров и соревнований).</w:t>
      </w:r>
    </w:p>
    <w:p w14:paraId="12563D5D" w14:textId="77777777" w:rsidR="00D902A0" w:rsidRDefault="00D902A0" w:rsidP="0098312E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</w:p>
    <w:p w14:paraId="117CD5C8" w14:textId="3FB7D039" w:rsidR="0098312E" w:rsidRPr="0098312E" w:rsidRDefault="00B85B31" w:rsidP="0098312E">
      <w:pPr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 xml:space="preserve">      </w:t>
      </w:r>
      <w:r w:rsidR="0098312E"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 xml:space="preserve">План внеурочной деятельности </w:t>
      </w:r>
      <w:r w:rsidR="00E3388D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1-</w:t>
      </w:r>
      <w:r w:rsidR="00D93867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>3</w:t>
      </w:r>
      <w:r w:rsidR="0098312E" w:rsidRPr="0098312E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 xml:space="preserve"> класс</w:t>
      </w:r>
      <w:r w:rsidR="00803678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t xml:space="preserve"> на 2024-2025 учебный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99"/>
        <w:gridCol w:w="2940"/>
        <w:gridCol w:w="768"/>
        <w:gridCol w:w="771"/>
        <w:gridCol w:w="751"/>
        <w:gridCol w:w="698"/>
      </w:tblGrid>
      <w:tr w:rsidR="00D93867" w:rsidRPr="0098312E" w14:paraId="772B7426" w14:textId="2AB5AF19" w:rsidTr="00D93867">
        <w:tc>
          <w:tcPr>
            <w:tcW w:w="3699" w:type="dxa"/>
          </w:tcPr>
          <w:p w14:paraId="7D220795" w14:textId="77777777" w:rsidR="00D93867" w:rsidRPr="0098312E" w:rsidRDefault="00D93867" w:rsidP="00C24A8A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Cs/>
                <w:iCs/>
                <w:kern w:val="1"/>
                <w:sz w:val="28"/>
                <w:szCs w:val="28"/>
                <w:lang w:eastAsia="hi-IN" w:bidi="hi-IN"/>
              </w:rPr>
            </w:pPr>
            <w:r w:rsidRPr="0098312E">
              <w:rPr>
                <w:rStyle w:val="21"/>
                <w:rFonts w:ascii="Times New Roman" w:hAnsi="Times New Roman"/>
                <w:sz w:val="28"/>
                <w:szCs w:val="28"/>
              </w:rPr>
              <w:t>Направления внеурочной деятельности</w:t>
            </w:r>
          </w:p>
        </w:tc>
        <w:tc>
          <w:tcPr>
            <w:tcW w:w="2940" w:type="dxa"/>
          </w:tcPr>
          <w:p w14:paraId="1D89EC99" w14:textId="77777777" w:rsidR="00D93867" w:rsidRPr="0098312E" w:rsidRDefault="00D93867" w:rsidP="00C24A8A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Cs/>
                <w:iCs/>
                <w:kern w:val="1"/>
                <w:sz w:val="28"/>
                <w:szCs w:val="28"/>
                <w:lang w:eastAsia="hi-IN" w:bidi="hi-IN"/>
              </w:rPr>
            </w:pPr>
            <w:r w:rsidRPr="0098312E">
              <w:rPr>
                <w:rStyle w:val="21"/>
                <w:rFonts w:ascii="Times New Roman" w:hAnsi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768" w:type="dxa"/>
          </w:tcPr>
          <w:p w14:paraId="4F465AA9" w14:textId="0C72A818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8"/>
                <w:szCs w:val="28"/>
                <w:lang w:eastAsia="hi-IN" w:bidi="hi-IN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</w:tcPr>
          <w:p w14:paraId="5910DE42" w14:textId="49D6BC7C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" w:type="dxa"/>
          </w:tcPr>
          <w:p w14:paraId="7EE5337A" w14:textId="39B69453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698" w:type="dxa"/>
          </w:tcPr>
          <w:p w14:paraId="170B0B2E" w14:textId="3BEABA0A" w:rsidR="00D93867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</w:tr>
      <w:tr w:rsidR="00D93867" w:rsidRPr="0098312E" w14:paraId="1DF7D32D" w14:textId="1DB8A6ED" w:rsidTr="00D93867">
        <w:tc>
          <w:tcPr>
            <w:tcW w:w="3699" w:type="dxa"/>
            <w:vMerge w:val="restart"/>
          </w:tcPr>
          <w:p w14:paraId="5913BE67" w14:textId="77777777" w:rsidR="00D93867" w:rsidRPr="0098312E" w:rsidRDefault="00D93867" w:rsidP="00C24A8A">
            <w:pPr>
              <w:suppressAutoHyphens/>
              <w:spacing w:line="100" w:lineRule="atLeast"/>
              <w:ind w:left="142" w:right="34" w:firstLine="284"/>
              <w:rPr>
                <w:rStyle w:val="21"/>
                <w:rFonts w:ascii="Times New Roman" w:hAnsi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Информационно - просветительские занятия патриотической, нравственной и экологической направленности</w:t>
            </w:r>
          </w:p>
        </w:tc>
        <w:tc>
          <w:tcPr>
            <w:tcW w:w="2940" w:type="dxa"/>
          </w:tcPr>
          <w:p w14:paraId="657C6522" w14:textId="77777777" w:rsidR="00D93867" w:rsidRPr="0098312E" w:rsidRDefault="00D93867" w:rsidP="00C24A8A">
            <w:pPr>
              <w:suppressAutoHyphens/>
              <w:spacing w:line="100" w:lineRule="atLeast"/>
              <w:jc w:val="both"/>
              <w:rPr>
                <w:rStyle w:val="21"/>
                <w:rFonts w:ascii="Times New Roman" w:hAnsi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«Разговор о важном»</w:t>
            </w:r>
          </w:p>
        </w:tc>
        <w:tc>
          <w:tcPr>
            <w:tcW w:w="768" w:type="dxa"/>
          </w:tcPr>
          <w:p w14:paraId="7040C2E2" w14:textId="77777777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</w:tcPr>
          <w:p w14:paraId="7F8149C4" w14:textId="77777777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" w:type="dxa"/>
          </w:tcPr>
          <w:p w14:paraId="7DFB4E52" w14:textId="25A75219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14:paraId="4FE882F3" w14:textId="36EFF48A" w:rsidR="00D93867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3867" w:rsidRPr="0098312E" w14:paraId="0706FBEC" w14:textId="25F48E9A" w:rsidTr="00D93867">
        <w:tc>
          <w:tcPr>
            <w:tcW w:w="3699" w:type="dxa"/>
            <w:vMerge/>
          </w:tcPr>
          <w:p w14:paraId="665B656A" w14:textId="77777777" w:rsidR="00D93867" w:rsidRPr="0098312E" w:rsidRDefault="00D93867" w:rsidP="00C24A8A">
            <w:pPr>
              <w:suppressAutoHyphens/>
              <w:spacing w:line="100" w:lineRule="atLeast"/>
              <w:ind w:left="142" w:right="34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</w:tcPr>
          <w:p w14:paraId="5B4E9069" w14:textId="6CD6EDEE" w:rsidR="00D93867" w:rsidRPr="0098312E" w:rsidRDefault="00D93867" w:rsidP="00C24A8A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«Орлята России»</w:t>
            </w:r>
          </w:p>
        </w:tc>
        <w:tc>
          <w:tcPr>
            <w:tcW w:w="768" w:type="dxa"/>
          </w:tcPr>
          <w:p w14:paraId="7007047A" w14:textId="1F055776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</w:tcPr>
          <w:p w14:paraId="5843B195" w14:textId="2AF8FD32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" w:type="dxa"/>
          </w:tcPr>
          <w:p w14:paraId="3800854F" w14:textId="2D162AE7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14:paraId="320F7A1F" w14:textId="2E8522FB" w:rsidR="00D93867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3867" w:rsidRPr="0098312E" w14:paraId="4907842C" w14:textId="16CCB861" w:rsidTr="00D93867">
        <w:tc>
          <w:tcPr>
            <w:tcW w:w="3699" w:type="dxa"/>
            <w:vMerge/>
          </w:tcPr>
          <w:p w14:paraId="476D1946" w14:textId="77777777" w:rsidR="00D93867" w:rsidRPr="0098312E" w:rsidRDefault="00D93867" w:rsidP="00C24A8A">
            <w:pPr>
              <w:suppressAutoHyphens/>
              <w:spacing w:line="100" w:lineRule="atLeast"/>
              <w:ind w:left="142" w:right="34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</w:tcPr>
          <w:p w14:paraId="3F6F678C" w14:textId="77777777" w:rsidR="00D93867" w:rsidRPr="0098312E" w:rsidRDefault="00D93867" w:rsidP="00C24A8A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«Православная культура»</w:t>
            </w:r>
          </w:p>
        </w:tc>
        <w:tc>
          <w:tcPr>
            <w:tcW w:w="768" w:type="dxa"/>
          </w:tcPr>
          <w:p w14:paraId="2FE44CE3" w14:textId="27970722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</w:tcPr>
          <w:p w14:paraId="646670F0" w14:textId="473CB556" w:rsidR="00D93867" w:rsidRPr="0098312E" w:rsidRDefault="00C90782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" w:type="dxa"/>
          </w:tcPr>
          <w:p w14:paraId="57165C81" w14:textId="449BD0A6" w:rsidR="00D93867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</w:tcPr>
          <w:p w14:paraId="46CA0ECB" w14:textId="77777777" w:rsidR="00D93867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867" w:rsidRPr="0098312E" w14:paraId="5698868E" w14:textId="50A66C5E" w:rsidTr="00D93867">
        <w:tc>
          <w:tcPr>
            <w:tcW w:w="3699" w:type="dxa"/>
          </w:tcPr>
          <w:p w14:paraId="406675C9" w14:textId="77777777" w:rsidR="00D93867" w:rsidRPr="0098312E" w:rsidRDefault="00D93867" w:rsidP="00C24A8A">
            <w:pPr>
              <w:suppressAutoHyphens/>
              <w:spacing w:line="100" w:lineRule="atLeast"/>
              <w:ind w:left="142" w:right="34" w:firstLine="284"/>
              <w:rPr>
                <w:rStyle w:val="21"/>
                <w:rFonts w:ascii="Times New Roman" w:hAnsi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2940" w:type="dxa"/>
          </w:tcPr>
          <w:p w14:paraId="35C165C7" w14:textId="77777777" w:rsidR="00D93867" w:rsidRPr="0098312E" w:rsidRDefault="00D93867" w:rsidP="00D902A0">
            <w:pPr>
              <w:rPr>
                <w:rStyle w:val="21"/>
                <w:rFonts w:ascii="Times New Roman" w:hAnsi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«Экономика: первые шаги»</w:t>
            </w:r>
          </w:p>
        </w:tc>
        <w:tc>
          <w:tcPr>
            <w:tcW w:w="768" w:type="dxa"/>
          </w:tcPr>
          <w:p w14:paraId="576A6140" w14:textId="3732C557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</w:tcPr>
          <w:p w14:paraId="2721CBEA" w14:textId="31C9641C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" w:type="dxa"/>
          </w:tcPr>
          <w:p w14:paraId="41F8EAA4" w14:textId="1E2C9427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14:paraId="1B983E33" w14:textId="2F3C4BC0" w:rsidR="00D93867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690A" w:rsidRPr="0098312E" w14:paraId="614B65B0" w14:textId="3A96DB28" w:rsidTr="00D93867">
        <w:tc>
          <w:tcPr>
            <w:tcW w:w="3699" w:type="dxa"/>
            <w:vMerge w:val="restart"/>
          </w:tcPr>
          <w:p w14:paraId="346ED86B" w14:textId="77777777" w:rsidR="00A9690A" w:rsidRPr="0098312E" w:rsidRDefault="00A9690A" w:rsidP="00A9690A">
            <w:pPr>
              <w:suppressAutoHyphens/>
              <w:spacing w:line="100" w:lineRule="atLeast"/>
              <w:ind w:left="142" w:right="34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2940" w:type="dxa"/>
          </w:tcPr>
          <w:p w14:paraId="644D8555" w14:textId="176BEA8C" w:rsidR="00A9690A" w:rsidRPr="0098312E" w:rsidRDefault="00A9690A" w:rsidP="00A9690A">
            <w:pPr>
              <w:shd w:val="clear" w:color="auto" w:fill="FFFFFF" w:themeFill="background1"/>
              <w:rPr>
                <w:rStyle w:val="21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читатель»</w:t>
            </w:r>
          </w:p>
        </w:tc>
        <w:tc>
          <w:tcPr>
            <w:tcW w:w="768" w:type="dxa"/>
          </w:tcPr>
          <w:p w14:paraId="0D010910" w14:textId="2211C89D" w:rsidR="00A9690A" w:rsidRPr="0098312E" w:rsidRDefault="00A9690A" w:rsidP="00A9690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</w:tcPr>
          <w:p w14:paraId="7BC575F6" w14:textId="15456D1F" w:rsidR="00A9690A" w:rsidRPr="0098312E" w:rsidRDefault="00A9690A" w:rsidP="00A9690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dxa"/>
          </w:tcPr>
          <w:p w14:paraId="2E9EFBD4" w14:textId="7195910E" w:rsidR="00A9690A" w:rsidRPr="0098312E" w:rsidRDefault="00A9690A" w:rsidP="00A9690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</w:tcPr>
          <w:p w14:paraId="486262F3" w14:textId="1F49FB04" w:rsidR="00A9690A" w:rsidRDefault="00A9690A" w:rsidP="00A9690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3867" w:rsidRPr="0098312E" w14:paraId="0E063D06" w14:textId="017AE0D1" w:rsidTr="00D93867">
        <w:tc>
          <w:tcPr>
            <w:tcW w:w="3699" w:type="dxa"/>
            <w:vMerge/>
          </w:tcPr>
          <w:p w14:paraId="2488EC94" w14:textId="77777777" w:rsidR="00D93867" w:rsidRPr="0098312E" w:rsidRDefault="00D93867" w:rsidP="00C24A8A">
            <w:pPr>
              <w:suppressAutoHyphens/>
              <w:spacing w:line="100" w:lineRule="atLeast"/>
              <w:ind w:left="142" w:right="34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</w:tcPr>
          <w:p w14:paraId="33E8A2DD" w14:textId="77777777" w:rsidR="00D93867" w:rsidRPr="0098312E" w:rsidRDefault="00D93867" w:rsidP="00C24A8A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«Я - исследователь»</w:t>
            </w:r>
          </w:p>
        </w:tc>
        <w:tc>
          <w:tcPr>
            <w:tcW w:w="768" w:type="dxa"/>
          </w:tcPr>
          <w:p w14:paraId="7EBCBB7E" w14:textId="7489C587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</w:tcPr>
          <w:p w14:paraId="2971CE5B" w14:textId="11EACC49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dxa"/>
          </w:tcPr>
          <w:p w14:paraId="54C8EC78" w14:textId="56C780F0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14:paraId="620F71EA" w14:textId="77777777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867" w:rsidRPr="0098312E" w14:paraId="27C74B41" w14:textId="0591FC7F" w:rsidTr="00D93867">
        <w:trPr>
          <w:trHeight w:val="599"/>
        </w:trPr>
        <w:tc>
          <w:tcPr>
            <w:tcW w:w="3699" w:type="dxa"/>
            <w:vMerge/>
          </w:tcPr>
          <w:p w14:paraId="205FB8FE" w14:textId="77777777" w:rsidR="00D93867" w:rsidRPr="0098312E" w:rsidRDefault="00D93867" w:rsidP="00C24A8A">
            <w:pPr>
              <w:suppressAutoHyphens/>
              <w:spacing w:line="100" w:lineRule="atLeast"/>
              <w:ind w:left="142" w:right="34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</w:tcPr>
          <w:p w14:paraId="1348A964" w14:textId="29AC4D6C" w:rsidR="00D93867" w:rsidRPr="0098312E" w:rsidRDefault="00D93867" w:rsidP="00C92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17747">
              <w:rPr>
                <w:rFonts w:ascii="Times New Roman" w:hAnsi="Times New Roman" w:cs="Times New Roman"/>
                <w:sz w:val="28"/>
                <w:szCs w:val="28"/>
              </w:rPr>
              <w:t xml:space="preserve">Основы логики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алгоритмики</w:t>
            </w:r>
            <w:proofErr w:type="spell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8" w:type="dxa"/>
          </w:tcPr>
          <w:p w14:paraId="65970EE2" w14:textId="3EAA65B5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</w:tcPr>
          <w:p w14:paraId="6F22DEB9" w14:textId="2A0CA786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" w:type="dxa"/>
          </w:tcPr>
          <w:p w14:paraId="053F7D40" w14:textId="42838031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14:paraId="4C9054F3" w14:textId="49D9C0B3" w:rsidR="00D93867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3867" w:rsidRPr="0098312E" w14:paraId="172BC61F" w14:textId="3A680DC2" w:rsidTr="00D93867">
        <w:tc>
          <w:tcPr>
            <w:tcW w:w="3699" w:type="dxa"/>
            <w:vMerge w:val="restart"/>
          </w:tcPr>
          <w:p w14:paraId="239ED3C2" w14:textId="77777777" w:rsidR="00D93867" w:rsidRPr="0098312E" w:rsidRDefault="00D93867" w:rsidP="00C24A8A">
            <w:pPr>
              <w:suppressAutoHyphens/>
              <w:spacing w:line="100" w:lineRule="atLeast"/>
              <w:ind w:left="142" w:right="34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940" w:type="dxa"/>
          </w:tcPr>
          <w:p w14:paraId="1F2E7678" w14:textId="77777777" w:rsidR="00D93867" w:rsidRPr="008202B5" w:rsidRDefault="00D93867" w:rsidP="00C24A8A">
            <w:pPr>
              <w:suppressAutoHyphens/>
              <w:spacing w:line="100" w:lineRule="atLeast"/>
              <w:jc w:val="both"/>
              <w:rPr>
                <w:rStyle w:val="21"/>
                <w:rFonts w:ascii="Times New Roman" w:hAnsi="Times New Roman"/>
                <w:b w:val="0"/>
                <w:sz w:val="28"/>
                <w:szCs w:val="28"/>
              </w:rPr>
            </w:pPr>
            <w:r w:rsidRPr="008202B5">
              <w:rPr>
                <w:rStyle w:val="21"/>
                <w:rFonts w:ascii="Times New Roman" w:hAnsi="Times New Roman"/>
                <w:b w:val="0"/>
                <w:sz w:val="28"/>
                <w:szCs w:val="28"/>
              </w:rPr>
              <w:t>«Ритмика»</w:t>
            </w:r>
          </w:p>
        </w:tc>
        <w:tc>
          <w:tcPr>
            <w:tcW w:w="768" w:type="dxa"/>
          </w:tcPr>
          <w:p w14:paraId="5483ADE3" w14:textId="5C8C3EA9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</w:tcPr>
          <w:p w14:paraId="5AB2C491" w14:textId="0B4CCC90" w:rsidR="00D93867" w:rsidRPr="0098312E" w:rsidRDefault="00D93867" w:rsidP="00C24A8A">
            <w:pPr>
              <w:suppressAutoHyphens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" w:type="dxa"/>
          </w:tcPr>
          <w:p w14:paraId="01A4E0A7" w14:textId="1C506AC2" w:rsidR="00D93867" w:rsidRPr="0098312E" w:rsidRDefault="00D93867" w:rsidP="00C24A8A">
            <w:pPr>
              <w:suppressAutoHyphens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14:paraId="44E4B08E" w14:textId="541C6207" w:rsidR="00D93867" w:rsidRDefault="00D93867" w:rsidP="00C24A8A">
            <w:pPr>
              <w:suppressAutoHyphens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3867" w:rsidRPr="0098312E" w14:paraId="39152A34" w14:textId="145612B4" w:rsidTr="00D93867">
        <w:tc>
          <w:tcPr>
            <w:tcW w:w="3699" w:type="dxa"/>
            <w:vMerge/>
          </w:tcPr>
          <w:p w14:paraId="055C45C4" w14:textId="77777777" w:rsidR="00D93867" w:rsidRPr="0098312E" w:rsidRDefault="00D93867" w:rsidP="00C24A8A">
            <w:pPr>
              <w:suppressAutoHyphens/>
              <w:spacing w:line="100" w:lineRule="atLeast"/>
              <w:ind w:left="142" w:right="34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</w:tcPr>
          <w:p w14:paraId="3FED3403" w14:textId="53DAEDE5" w:rsidR="00D93867" w:rsidRPr="0098312E" w:rsidRDefault="00D93867" w:rsidP="00C24A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14:paraId="09F13FB2" w14:textId="77777777" w:rsidR="00D93867" w:rsidRPr="0098312E" w:rsidRDefault="00D93867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</w:tcPr>
          <w:p w14:paraId="072532A9" w14:textId="77777777" w:rsidR="00D93867" w:rsidRPr="0098312E" w:rsidRDefault="00D93867" w:rsidP="00C24A8A">
            <w:pPr>
              <w:suppressAutoHyphens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dxa"/>
          </w:tcPr>
          <w:p w14:paraId="350E90ED" w14:textId="12FECBBE" w:rsidR="00D93867" w:rsidRPr="0098312E" w:rsidRDefault="00D93867" w:rsidP="00C24A8A">
            <w:pPr>
              <w:suppressAutoHyphens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</w:tcPr>
          <w:p w14:paraId="45183212" w14:textId="77777777" w:rsidR="00D93867" w:rsidRPr="0098312E" w:rsidRDefault="00D93867" w:rsidP="00C24A8A">
            <w:pPr>
              <w:suppressAutoHyphens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867" w:rsidRPr="0098312E" w14:paraId="70E2B4C7" w14:textId="4C45BC99" w:rsidTr="00D93867">
        <w:tc>
          <w:tcPr>
            <w:tcW w:w="3699" w:type="dxa"/>
          </w:tcPr>
          <w:p w14:paraId="7C00D831" w14:textId="77777777" w:rsidR="00D93867" w:rsidRPr="0098312E" w:rsidRDefault="00D93867" w:rsidP="00C24A8A">
            <w:pPr>
              <w:suppressAutoHyphens/>
              <w:spacing w:line="100" w:lineRule="atLeast"/>
              <w:ind w:left="142" w:right="34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</w:tcPr>
          <w:p w14:paraId="4772BEB2" w14:textId="1346C3D2" w:rsidR="00D93867" w:rsidRPr="0098312E" w:rsidRDefault="00D93867" w:rsidP="00C24A8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4B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8" w:type="dxa"/>
          </w:tcPr>
          <w:p w14:paraId="180A85EA" w14:textId="1E3FA22F" w:rsidR="00D93867" w:rsidRPr="0098312E" w:rsidRDefault="00A52BEB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1" w:type="dxa"/>
          </w:tcPr>
          <w:p w14:paraId="66C00DEA" w14:textId="258D23EA" w:rsidR="00D93867" w:rsidRPr="0098312E" w:rsidRDefault="003926EE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" w:type="dxa"/>
          </w:tcPr>
          <w:p w14:paraId="011D7FA3" w14:textId="32A79975" w:rsidR="00D93867" w:rsidRDefault="003926EE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8" w:type="dxa"/>
          </w:tcPr>
          <w:p w14:paraId="2A610E2D" w14:textId="62B6E1FD" w:rsidR="00D93867" w:rsidRDefault="003926EE" w:rsidP="00C24A8A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57610940" w14:textId="77777777" w:rsidR="002640B0" w:rsidRDefault="002640B0" w:rsidP="008202B5">
      <w:pPr>
        <w:suppressAutoHyphens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</w:p>
    <w:p w14:paraId="5DC05EFA" w14:textId="77777777" w:rsidR="00A9690A" w:rsidRDefault="00A9690A" w:rsidP="008202B5">
      <w:pPr>
        <w:suppressAutoHyphens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</w:p>
    <w:p w14:paraId="443E3047" w14:textId="742F82F8" w:rsidR="008202B5" w:rsidRPr="00D902A0" w:rsidRDefault="008202B5" w:rsidP="008202B5">
      <w:pPr>
        <w:suppressAutoHyphens/>
        <w:ind w:firstLine="709"/>
        <w:jc w:val="both"/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  <w:r w:rsidRPr="00D902A0">
        <w:rPr>
          <w:rFonts w:ascii="Times New Roman" w:hAnsi="Times New Roman" w:cs="Times New Roman"/>
          <w:b/>
          <w:bCs/>
          <w:iCs/>
          <w:kern w:val="1"/>
          <w:sz w:val="28"/>
          <w:szCs w:val="28"/>
          <w:lang w:eastAsia="hi-IN" w:bidi="hi-IN"/>
        </w:rPr>
        <w:lastRenderedPageBreak/>
        <w:t xml:space="preserve">В рамках внеурочной деятельности 4 классов в школе </w:t>
      </w:r>
      <w:r w:rsidRPr="00D902A0">
        <w:rPr>
          <w:rStyle w:val="7"/>
          <w:rFonts w:ascii="Times New Roman" w:hAnsi="Times New Roman"/>
          <w:b w:val="0"/>
          <w:sz w:val="28"/>
          <w:szCs w:val="28"/>
        </w:rPr>
        <w:t xml:space="preserve">реализуется </w:t>
      </w:r>
      <w:r w:rsidRPr="00D902A0">
        <w:rPr>
          <w:rFonts w:ascii="Times New Roman" w:hAnsi="Times New Roman" w:cs="Times New Roman"/>
          <w:b/>
          <w:sz w:val="28"/>
          <w:szCs w:val="28"/>
        </w:rPr>
        <w:t>оптимизационная модель внеурочной деятельности</w:t>
      </w:r>
      <w:r w:rsidRPr="00D902A0">
        <w:rPr>
          <w:rStyle w:val="7"/>
          <w:rFonts w:ascii="Times New Roman" w:hAnsi="Times New Roman"/>
          <w:b w:val="0"/>
          <w:sz w:val="28"/>
          <w:szCs w:val="28"/>
        </w:rPr>
        <w:t xml:space="preserve">. </w:t>
      </w:r>
    </w:p>
    <w:p w14:paraId="20CEE28B" w14:textId="77777777" w:rsidR="008202B5" w:rsidRPr="008202B5" w:rsidRDefault="008202B5" w:rsidP="008202B5">
      <w:pPr>
        <w:pStyle w:val="20"/>
        <w:shd w:val="clear" w:color="auto" w:fill="auto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202B5">
        <w:rPr>
          <w:rStyle w:val="21"/>
          <w:rFonts w:ascii="Times New Roman" w:eastAsiaTheme="minorHAnsi" w:hAnsi="Times New Roman"/>
          <w:sz w:val="28"/>
          <w:szCs w:val="28"/>
        </w:rPr>
        <w:t>Внеурочная деятельность</w:t>
      </w:r>
      <w:r w:rsidRPr="008202B5">
        <w:rPr>
          <w:rFonts w:ascii="Times New Roman" w:hAnsi="Times New Roman" w:cs="Times New Roman"/>
          <w:sz w:val="28"/>
          <w:szCs w:val="28"/>
        </w:rPr>
        <w:t>, осуществляемая во второй половине дня, организуется по следующим направлениям развития личности:</w:t>
      </w:r>
    </w:p>
    <w:p w14:paraId="3BD5C4AA" w14:textId="77777777" w:rsidR="008202B5" w:rsidRDefault="008202B5" w:rsidP="00B67F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E68341" w14:textId="77777777" w:rsidR="00B67FB6" w:rsidRPr="0098312E" w:rsidRDefault="00B67FB6" w:rsidP="00B67F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спортивно-оздоровительное; </w:t>
      </w:r>
    </w:p>
    <w:p w14:paraId="304611C2" w14:textId="77777777" w:rsidR="00B67FB6" w:rsidRPr="0098312E" w:rsidRDefault="00B67FB6" w:rsidP="00B67F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духовно-нравственное; </w:t>
      </w:r>
    </w:p>
    <w:p w14:paraId="0B23FB59" w14:textId="77777777" w:rsidR="00B67FB6" w:rsidRPr="0098312E" w:rsidRDefault="00B67FB6" w:rsidP="00B67F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социальное;</w:t>
      </w:r>
    </w:p>
    <w:p w14:paraId="7E6E3DD3" w14:textId="77777777" w:rsidR="00B67FB6" w:rsidRPr="0098312E" w:rsidRDefault="00B67FB6" w:rsidP="00B67F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31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общеинтеллектуальное</w:t>
      </w:r>
      <w:proofErr w:type="spellEnd"/>
      <w:r w:rsidRPr="009831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; </w:t>
      </w:r>
    </w:p>
    <w:p w14:paraId="6646C634" w14:textId="77777777" w:rsidR="00B67FB6" w:rsidRPr="0098312E" w:rsidRDefault="00B67FB6" w:rsidP="00B67F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общекультурное. </w:t>
      </w:r>
    </w:p>
    <w:p w14:paraId="442EB127" w14:textId="77777777" w:rsidR="00B67FB6" w:rsidRPr="0098312E" w:rsidRDefault="00B67FB6" w:rsidP="00B67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4EED19" w14:textId="77777777" w:rsidR="00B67FB6" w:rsidRPr="0098312E" w:rsidRDefault="00B67FB6" w:rsidP="00B67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EAC04F" w14:textId="77777777" w:rsidR="00B67FB6" w:rsidRPr="0098312E" w:rsidRDefault="00B67FB6" w:rsidP="00B67FB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12E">
        <w:rPr>
          <w:rFonts w:ascii="Times New Roman" w:hAnsi="Times New Roman" w:cs="Times New Roman"/>
          <w:b/>
          <w:sz w:val="28"/>
          <w:szCs w:val="28"/>
        </w:rPr>
        <w:t>СПОРТИВНО-ОЗДОРОВИТЕЛЬНОЕ НАПРАВЛЕНИЕ</w:t>
      </w:r>
    </w:p>
    <w:p w14:paraId="7CE06392" w14:textId="77777777" w:rsidR="00B67FB6" w:rsidRPr="0098312E" w:rsidRDefault="00B67FB6" w:rsidP="00B67F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/>
          <w:sz w:val="28"/>
          <w:szCs w:val="28"/>
        </w:rPr>
        <w:t xml:space="preserve">Целесообразность </w:t>
      </w:r>
      <w:r w:rsidRPr="0098312E">
        <w:rPr>
          <w:rFonts w:ascii="Times New Roman" w:hAnsi="Times New Roman" w:cs="Times New Roman"/>
          <w:sz w:val="28"/>
          <w:szCs w:val="28"/>
        </w:rPr>
        <w:t xml:space="preserve">данного направления заключается в формировании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 на ступени начального общего образования как одной из ценностных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 </w:t>
      </w:r>
    </w:p>
    <w:p w14:paraId="4758E62E" w14:textId="77777777" w:rsidR="00B67FB6" w:rsidRPr="0098312E" w:rsidRDefault="00B67FB6" w:rsidP="00B67F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задачи :</w:t>
      </w:r>
      <w:proofErr w:type="gramEnd"/>
    </w:p>
    <w:p w14:paraId="38833C37" w14:textId="77777777" w:rsidR="00B67FB6" w:rsidRPr="0098312E" w:rsidRDefault="00B67FB6" w:rsidP="00B67F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- формирование культуры здорового и безопасного образа жизни;</w:t>
      </w:r>
    </w:p>
    <w:p w14:paraId="1DA9EB17" w14:textId="77777777" w:rsidR="00B67FB6" w:rsidRPr="0098312E" w:rsidRDefault="00B67FB6" w:rsidP="00B67FB6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использование оптимальных двигательных режимов для детей с учетом их возрастных, психологических и иных особенностей;</w:t>
      </w:r>
    </w:p>
    <w:p w14:paraId="1AAC946B" w14:textId="77777777" w:rsidR="00B67FB6" w:rsidRPr="0098312E" w:rsidRDefault="00B67FB6" w:rsidP="00B67FB6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развитие потребности в занятиях физической культурой и спортом.</w:t>
      </w:r>
    </w:p>
    <w:p w14:paraId="69C69626" w14:textId="77777777" w:rsidR="00B67FB6" w:rsidRPr="0098312E" w:rsidRDefault="00B67FB6" w:rsidP="00B67FB6">
      <w:pPr>
        <w:ind w:firstLine="616"/>
        <w:rPr>
          <w:rFonts w:ascii="Times New Roman" w:hAnsi="Times New Roman" w:cs="Times New Roman"/>
          <w:b/>
          <w:i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Данное направление реализуется программой внеурочной деятельности 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«Подвижные и </w:t>
      </w:r>
      <w:proofErr w:type="gramStart"/>
      <w:r w:rsidRPr="0098312E">
        <w:rPr>
          <w:rFonts w:ascii="Times New Roman" w:hAnsi="Times New Roman" w:cs="Times New Roman"/>
          <w:b/>
          <w:i/>
          <w:sz w:val="28"/>
          <w:szCs w:val="28"/>
        </w:rPr>
        <w:t>народные  игры</w:t>
      </w:r>
      <w:proofErr w:type="gramEnd"/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» (Авторы </w:t>
      </w:r>
      <w:proofErr w:type="spellStart"/>
      <w:r w:rsidRPr="0098312E">
        <w:rPr>
          <w:rFonts w:ascii="Times New Roman" w:hAnsi="Times New Roman" w:cs="Times New Roman"/>
          <w:b/>
          <w:i/>
          <w:sz w:val="28"/>
          <w:szCs w:val="28"/>
        </w:rPr>
        <w:t>П.В.Степанова</w:t>
      </w:r>
      <w:proofErr w:type="spellEnd"/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98312E">
        <w:rPr>
          <w:rFonts w:ascii="Times New Roman" w:hAnsi="Times New Roman" w:cs="Times New Roman"/>
          <w:b/>
          <w:i/>
          <w:sz w:val="28"/>
          <w:szCs w:val="28"/>
        </w:rPr>
        <w:t>С.В.Сизяева</w:t>
      </w:r>
      <w:proofErr w:type="spellEnd"/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98312E">
        <w:rPr>
          <w:rFonts w:ascii="Times New Roman" w:hAnsi="Times New Roman" w:cs="Times New Roman"/>
          <w:b/>
          <w:i/>
          <w:sz w:val="28"/>
          <w:szCs w:val="28"/>
        </w:rPr>
        <w:t>Т.Н.Сафронова</w:t>
      </w:r>
      <w:proofErr w:type="spellEnd"/>
      <w:r w:rsidRPr="0098312E">
        <w:rPr>
          <w:rFonts w:ascii="Times New Roman" w:hAnsi="Times New Roman" w:cs="Times New Roman"/>
          <w:b/>
          <w:i/>
          <w:sz w:val="28"/>
          <w:szCs w:val="28"/>
        </w:rPr>
        <w:t>.)</w:t>
      </w:r>
    </w:p>
    <w:p w14:paraId="027B2260" w14:textId="77777777" w:rsidR="00B67FB6" w:rsidRPr="0098312E" w:rsidRDefault="00B67FB6" w:rsidP="00B67F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  По итогам работы в данном направлении проводятся конкурсы, соревнования,</w:t>
      </w:r>
      <w:r w:rsidRPr="00983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спортивные праздники и др.</w:t>
      </w:r>
    </w:p>
    <w:p w14:paraId="48E265EF" w14:textId="77777777" w:rsidR="00B67FB6" w:rsidRPr="0098312E" w:rsidRDefault="00B67FB6" w:rsidP="00B67FB6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6D7059" w14:textId="77777777" w:rsidR="00B67FB6" w:rsidRPr="0098312E" w:rsidRDefault="00B67FB6" w:rsidP="00B67FB6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t>ДУХОВНО-НРАВСТВЕННОЕ НАПРАВЛЕНИЕ</w:t>
      </w:r>
    </w:p>
    <w:p w14:paraId="717BCDBC" w14:textId="77777777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t xml:space="preserve">Целесообразность </w:t>
      </w:r>
      <w:r w:rsidRPr="0098312E">
        <w:rPr>
          <w:rFonts w:ascii="Times New Roman" w:hAnsi="Times New Roman" w:cs="Times New Roman"/>
          <w:sz w:val="28"/>
          <w:szCs w:val="28"/>
        </w:rPr>
        <w:t xml:space="preserve">названного направления заключается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в  обеспечении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духовно-нравственного развития обучающихся в единстве урочной, внеурочной </w:t>
      </w:r>
      <w:r w:rsidRPr="0098312E">
        <w:rPr>
          <w:rFonts w:ascii="Times New Roman" w:hAnsi="Times New Roman" w:cs="Times New Roman"/>
          <w:sz w:val="28"/>
          <w:szCs w:val="28"/>
        </w:rPr>
        <w:lastRenderedPageBreak/>
        <w:t>и внешкольной деятельности, в совместной педагогической работе образовательного учреждения, семьи и других институтов общества.</w:t>
      </w:r>
    </w:p>
    <w:p w14:paraId="3590A979" w14:textId="77777777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В основу работы по данному направлению положены ключевые воспитательные задачи, базовые национальные ценности российского общества.</w:t>
      </w:r>
    </w:p>
    <w:p w14:paraId="09C24A52" w14:textId="77777777" w:rsidR="00B67FB6" w:rsidRPr="0098312E" w:rsidRDefault="00B67FB6" w:rsidP="00B67F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ab/>
        <w:t>Основными задачами являются:</w:t>
      </w:r>
    </w:p>
    <w:p w14:paraId="7DA9EA93" w14:textId="77777777" w:rsidR="00B67FB6" w:rsidRPr="0098312E" w:rsidRDefault="00B67FB6" w:rsidP="00B67FB6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формирование общечеловеческих ценностей в контексте формирования у обучающихся гражданской идентичности;</w:t>
      </w:r>
    </w:p>
    <w:p w14:paraId="7A9911D8" w14:textId="77777777" w:rsidR="00B67FB6" w:rsidRPr="0098312E" w:rsidRDefault="00B67FB6" w:rsidP="00B67FB6">
      <w:pPr>
        <w:spacing w:after="0"/>
        <w:ind w:firstLine="14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  - воспитание любви и уважения к своей малой и большой Родине;</w:t>
      </w:r>
    </w:p>
    <w:p w14:paraId="5D4E82D4" w14:textId="77777777" w:rsidR="00B67FB6" w:rsidRPr="0098312E" w:rsidRDefault="00B67FB6" w:rsidP="00B67FB6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приобщение обучающихся к культурным ценностям русского народа;</w:t>
      </w:r>
    </w:p>
    <w:p w14:paraId="27FDE67E" w14:textId="77777777" w:rsidR="00B67FB6" w:rsidRPr="0098312E" w:rsidRDefault="00B67FB6" w:rsidP="00B67FB6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сохранение базовых национальных ценностей российского общества;</w:t>
      </w:r>
    </w:p>
    <w:p w14:paraId="528043B1" w14:textId="77777777" w:rsidR="00B67FB6" w:rsidRPr="0098312E" w:rsidRDefault="00B67FB6" w:rsidP="00B67FB6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Данное направление реализуется   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программой внеурочной </w:t>
      </w:r>
      <w:proofErr w:type="gramStart"/>
      <w:r w:rsidRPr="0098312E">
        <w:rPr>
          <w:rFonts w:ascii="Times New Roman" w:hAnsi="Times New Roman" w:cs="Times New Roman"/>
          <w:b/>
          <w:i/>
          <w:sz w:val="28"/>
          <w:szCs w:val="28"/>
        </w:rPr>
        <w:t>деятельности  «</w:t>
      </w:r>
      <w:proofErr w:type="gramEnd"/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Православная культура» (Автор </w:t>
      </w:r>
      <w:proofErr w:type="spellStart"/>
      <w:r w:rsidRPr="0098312E">
        <w:rPr>
          <w:rFonts w:ascii="Times New Roman" w:hAnsi="Times New Roman" w:cs="Times New Roman"/>
          <w:b/>
          <w:i/>
          <w:sz w:val="28"/>
          <w:szCs w:val="28"/>
        </w:rPr>
        <w:t>Л.Л.Шевченко</w:t>
      </w:r>
      <w:proofErr w:type="spellEnd"/>
      <w:r w:rsidRPr="0098312E">
        <w:rPr>
          <w:rFonts w:ascii="Times New Roman" w:hAnsi="Times New Roman" w:cs="Times New Roman"/>
          <w:b/>
          <w:i/>
          <w:sz w:val="28"/>
          <w:szCs w:val="28"/>
        </w:rPr>
        <w:t>),</w:t>
      </w:r>
      <w:r w:rsidRPr="0098312E">
        <w:rPr>
          <w:rFonts w:ascii="Times New Roman" w:hAnsi="Times New Roman" w:cs="Times New Roman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>.), курс «Разговор о важном»( Портал «Единое содержание общего образования» в разделе «Разговоры о важном» по адресу: https://razgovor.edsoo.ru/ 2022 г.)</w:t>
      </w:r>
    </w:p>
    <w:p w14:paraId="1DB1C7ED" w14:textId="77777777" w:rsidR="00B67FB6" w:rsidRPr="0098312E" w:rsidRDefault="00B67FB6" w:rsidP="00B67FB6">
      <w:pPr>
        <w:spacing w:after="0"/>
        <w:ind w:left="43" w:hanging="14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      По итогам работы в данном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направлении  проводятся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конкурсы, выставки поделок, их авторская демонстрация, защита проектов, показательные выступления.</w:t>
      </w:r>
    </w:p>
    <w:p w14:paraId="484F94C8" w14:textId="77777777" w:rsidR="00B67FB6" w:rsidRPr="0098312E" w:rsidRDefault="00B67FB6" w:rsidP="00B67F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t>СОЦИАЛЬНОЕ НАПРАВЛЕНИЕ</w:t>
      </w:r>
    </w:p>
    <w:p w14:paraId="300B93A6" w14:textId="77777777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t xml:space="preserve">Целесообразность </w:t>
      </w:r>
      <w:r w:rsidRPr="0098312E">
        <w:rPr>
          <w:rFonts w:ascii="Times New Roman" w:hAnsi="Times New Roman" w:cs="Times New Roman"/>
          <w:sz w:val="28"/>
          <w:szCs w:val="28"/>
        </w:rPr>
        <w:t>названного направления заключается в активизации внутренних резервов обучающихся, способствующих успешному освоению нового социального опыта на ступени начального общего образования, в формировании социальных, коммуникативных компетенций, необходимых для эффективного взаимодействия в социуме, развитие ценностного отношения  школьников к своей родине –России, населяющим ее людям, ее уникальной истории, богатой природе и великой культуре.</w:t>
      </w:r>
    </w:p>
    <w:p w14:paraId="472C1CB9" w14:textId="77777777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Основными задачами являются:</w:t>
      </w:r>
    </w:p>
    <w:p w14:paraId="0256C1BF" w14:textId="77777777" w:rsidR="00B67FB6" w:rsidRPr="0098312E" w:rsidRDefault="00B67FB6" w:rsidP="00B67FB6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формирование психологической культуры и </w:t>
      </w:r>
      <w:proofErr w:type="spellStart"/>
      <w:r w:rsidRPr="0098312E">
        <w:rPr>
          <w:rFonts w:ascii="Times New Roman" w:hAnsi="Times New Roman" w:cs="Times New Roman"/>
          <w:sz w:val="28"/>
          <w:szCs w:val="28"/>
        </w:rPr>
        <w:t>коммуникативой</w:t>
      </w:r>
      <w:proofErr w:type="spellEnd"/>
      <w:r w:rsidRPr="0098312E">
        <w:rPr>
          <w:rFonts w:ascii="Times New Roman" w:hAnsi="Times New Roman" w:cs="Times New Roman"/>
          <w:sz w:val="28"/>
          <w:szCs w:val="28"/>
        </w:rPr>
        <w:t xml:space="preserve"> компетенции для обеспечения эффективного и безопасного взаимодействия в социуме;</w:t>
      </w:r>
    </w:p>
    <w:p w14:paraId="55537C60" w14:textId="77777777" w:rsidR="00B67FB6" w:rsidRPr="0098312E" w:rsidRDefault="00B67FB6" w:rsidP="00B67FB6">
      <w:pPr>
        <w:spacing w:after="0"/>
        <w:ind w:left="14" w:firstLine="14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    -  формирование способности обучающегося сознательно выстраивать и оценивать отношения в социуме;</w:t>
      </w:r>
    </w:p>
    <w:p w14:paraId="7ED74D5C" w14:textId="77777777" w:rsidR="00B67FB6" w:rsidRPr="0098312E" w:rsidRDefault="00B67FB6" w:rsidP="00B67FB6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становление гуманистических и демократических ценностных ориентаций;</w:t>
      </w:r>
    </w:p>
    <w:p w14:paraId="24BFB524" w14:textId="77777777" w:rsidR="00B67FB6" w:rsidRPr="0098312E" w:rsidRDefault="00B67FB6" w:rsidP="00B67FB6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формирование основы культуры межэтнического общения;</w:t>
      </w:r>
    </w:p>
    <w:p w14:paraId="6994DD26" w14:textId="77777777" w:rsidR="00B67FB6" w:rsidRPr="0098312E" w:rsidRDefault="00B67FB6" w:rsidP="00B67FB6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формирование отношения к семье как к основе российского общества;</w:t>
      </w:r>
    </w:p>
    <w:p w14:paraId="0EF4E80E" w14:textId="77777777" w:rsidR="00B67FB6" w:rsidRPr="0098312E" w:rsidRDefault="00B67FB6" w:rsidP="00B67FB6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воспитание у младших школьников почтительного отношения к родителям, осознанного, заботливого отношения к старшему поколению.</w:t>
      </w:r>
    </w:p>
    <w:p w14:paraId="64770E1E" w14:textId="53880980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lastRenderedPageBreak/>
        <w:t xml:space="preserve">Данное направление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 xml:space="preserve">реализуется  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>программой</w:t>
      </w:r>
      <w:proofErr w:type="gramEnd"/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 внеурочной деятельности «Экономика: первые шаги » (Автор </w:t>
      </w:r>
      <w:proofErr w:type="spellStart"/>
      <w:r w:rsidRPr="0098312E">
        <w:rPr>
          <w:rFonts w:ascii="Times New Roman" w:hAnsi="Times New Roman" w:cs="Times New Roman"/>
          <w:b/>
          <w:i/>
          <w:sz w:val="28"/>
          <w:szCs w:val="28"/>
        </w:rPr>
        <w:t>Кортеева</w:t>
      </w:r>
      <w:proofErr w:type="spellEnd"/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 О.С)</w:t>
      </w:r>
      <w:r w:rsidR="00F4553D">
        <w:rPr>
          <w:rFonts w:ascii="Times New Roman" w:hAnsi="Times New Roman" w:cs="Times New Roman"/>
          <w:b/>
          <w:i/>
          <w:sz w:val="28"/>
          <w:szCs w:val="28"/>
        </w:rPr>
        <w:t>, «Орлята России</w:t>
      </w:r>
      <w:r w:rsidR="006929F8">
        <w:rPr>
          <w:rFonts w:ascii="Times New Roman" w:hAnsi="Times New Roman" w:cs="Times New Roman"/>
          <w:b/>
          <w:i/>
          <w:sz w:val="28"/>
          <w:szCs w:val="28"/>
        </w:rPr>
        <w:t>» (</w:t>
      </w:r>
      <w:r w:rsidR="006929F8" w:rsidRPr="006929F8">
        <w:rPr>
          <w:rFonts w:ascii="Times New Roman" w:hAnsi="Times New Roman" w:cs="Times New Roman"/>
          <w:b/>
          <w:i/>
          <w:sz w:val="28"/>
          <w:szCs w:val="28"/>
        </w:rPr>
        <w:t>(авторы-составители Волкова Н.А., Китаева А.Ю., Сокольских А.А.,  и др.)</w:t>
      </w:r>
    </w:p>
    <w:p w14:paraId="4665751B" w14:textId="77777777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4A6F57" w14:textId="77777777" w:rsidR="00B67FB6" w:rsidRPr="0098312E" w:rsidRDefault="00B67FB6" w:rsidP="00B67FB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По итогам работы в данном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направлении  проводятся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акции, конкурсы, выставки.</w:t>
      </w:r>
    </w:p>
    <w:p w14:paraId="6B9E30F9" w14:textId="77777777" w:rsidR="00B67FB6" w:rsidRPr="0098312E" w:rsidRDefault="00B67FB6" w:rsidP="00B67FB6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8312E">
        <w:rPr>
          <w:rFonts w:ascii="Times New Roman" w:hAnsi="Times New Roman" w:cs="Times New Roman"/>
          <w:b/>
          <w:sz w:val="28"/>
          <w:szCs w:val="28"/>
        </w:rPr>
        <w:t>Общеинтеллектуальное</w:t>
      </w:r>
      <w:proofErr w:type="spellEnd"/>
      <w:r w:rsidRPr="0098312E"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направление</w:t>
      </w:r>
    </w:p>
    <w:p w14:paraId="2EC9AE87" w14:textId="77777777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Cs/>
          <w:sz w:val="28"/>
          <w:szCs w:val="28"/>
        </w:rPr>
        <w:t>Целесообразность</w:t>
      </w:r>
      <w:r w:rsidRPr="009831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 xml:space="preserve">названного направления заключается в обеспечении достижения планируемых результатов освоения основной образовательной программы начального общего образования. </w:t>
      </w:r>
    </w:p>
    <w:p w14:paraId="0A394471" w14:textId="77777777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Основными задачами являются: </w:t>
      </w:r>
    </w:p>
    <w:p w14:paraId="52035CE5" w14:textId="77777777" w:rsidR="00B67FB6" w:rsidRPr="0098312E" w:rsidRDefault="00B67FB6" w:rsidP="00B67FB6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формирование навыков научно-интеллектуального труда;</w:t>
      </w:r>
    </w:p>
    <w:p w14:paraId="660F9FB8" w14:textId="77777777" w:rsidR="00B67FB6" w:rsidRPr="0098312E" w:rsidRDefault="00B67FB6" w:rsidP="00B67FB6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развитие культуры логического и алгоритмического мышления, воображения;</w:t>
      </w:r>
    </w:p>
    <w:p w14:paraId="006F5095" w14:textId="77777777" w:rsidR="00B67FB6" w:rsidRPr="0098312E" w:rsidRDefault="00B67FB6" w:rsidP="00B67FB6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формирование первоначального опыта практической преобразовательной деятельности;</w:t>
      </w:r>
    </w:p>
    <w:p w14:paraId="49730579" w14:textId="77777777" w:rsidR="00B67FB6" w:rsidRPr="0098312E" w:rsidRDefault="00B67FB6" w:rsidP="00B67FB6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овладение навыками универсальных учебных действий у обучающихся на ступени начального общего образования.</w:t>
      </w:r>
    </w:p>
    <w:p w14:paraId="5CA5C647" w14:textId="371C0A4F" w:rsidR="00B67FB6" w:rsidRPr="0098312E" w:rsidRDefault="00B67FB6" w:rsidP="00B67FB6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Данное направление реализуется рядом 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>программ внеурочной деятельности:</w:t>
      </w:r>
      <w:r w:rsidRPr="0098312E">
        <w:rPr>
          <w:rFonts w:ascii="Times New Roman" w:hAnsi="Times New Roman" w:cs="Times New Roman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>факультатив «</w:t>
      </w:r>
      <w:r w:rsidR="00D17747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 xml:space="preserve">Основы логики и </w:t>
      </w:r>
      <w:proofErr w:type="spellStart"/>
      <w:r w:rsidR="007F6AEF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алгоритмики</w:t>
      </w:r>
      <w:proofErr w:type="spellEnd"/>
      <w:r w:rsidR="00D17747" w:rsidRPr="006A4136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»</w:t>
      </w:r>
      <w:r w:rsidR="00A9690A"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br/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(  Модифицированная программа на основе программы по информатике международной </w:t>
      </w:r>
      <w:proofErr w:type="gramStart"/>
      <w:r w:rsidRPr="0098312E">
        <w:rPr>
          <w:rFonts w:ascii="Times New Roman" w:hAnsi="Times New Roman" w:cs="Times New Roman"/>
          <w:b/>
          <w:i/>
          <w:sz w:val="28"/>
          <w:szCs w:val="28"/>
        </w:rPr>
        <w:t>школы  математики</w:t>
      </w:r>
      <w:proofErr w:type="gramEnd"/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 и програ</w:t>
      </w:r>
      <w:r w:rsidR="004A7811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>мирования</w:t>
      </w:r>
      <w:r w:rsidR="004A7811">
        <w:rPr>
          <w:rFonts w:ascii="Times New Roman" w:hAnsi="Times New Roman" w:cs="Times New Roman"/>
          <w:b/>
          <w:i/>
          <w:sz w:val="28"/>
          <w:szCs w:val="28"/>
        </w:rPr>
        <w:t xml:space="preserve">  «</w:t>
      </w:r>
      <w:proofErr w:type="spellStart"/>
      <w:r w:rsidRPr="0098312E">
        <w:rPr>
          <w:rFonts w:ascii="Times New Roman" w:hAnsi="Times New Roman" w:cs="Times New Roman"/>
          <w:b/>
          <w:i/>
          <w:sz w:val="28"/>
          <w:szCs w:val="28"/>
        </w:rPr>
        <w:t>Алгоритмика</w:t>
      </w:r>
      <w:proofErr w:type="spellEnd"/>
      <w:r w:rsidRPr="0098312E">
        <w:rPr>
          <w:rFonts w:ascii="Times New Roman" w:hAnsi="Times New Roman" w:cs="Times New Roman"/>
          <w:b/>
          <w:i/>
          <w:sz w:val="28"/>
          <w:szCs w:val="28"/>
        </w:rPr>
        <w:t>»)</w:t>
      </w:r>
      <w:r w:rsidRPr="0098312E">
        <w:rPr>
          <w:rFonts w:ascii="Times New Roman" w:hAnsi="Times New Roman" w:cs="Times New Roman"/>
          <w:sz w:val="28"/>
          <w:szCs w:val="28"/>
        </w:rPr>
        <w:t xml:space="preserve">   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>, факультатив «Занимательная математика» (Э.Г. Кочурова )</w:t>
      </w:r>
    </w:p>
    <w:p w14:paraId="5EB4767F" w14:textId="77777777" w:rsidR="00B67FB6" w:rsidRPr="0098312E" w:rsidRDefault="00B67FB6" w:rsidP="00B67FB6">
      <w:pPr>
        <w:spacing w:after="0"/>
        <w:ind w:left="43" w:hanging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831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8312E">
        <w:rPr>
          <w:rFonts w:ascii="Times New Roman" w:hAnsi="Times New Roman" w:cs="Times New Roman"/>
          <w:sz w:val="28"/>
          <w:szCs w:val="28"/>
        </w:rPr>
        <w:t xml:space="preserve">По итогам работы в данном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направлении  проводятся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конкурсы, выставки, защита проектов и их демонстрация.</w:t>
      </w:r>
    </w:p>
    <w:p w14:paraId="4C32C4C5" w14:textId="77777777" w:rsidR="00B67FB6" w:rsidRPr="0098312E" w:rsidRDefault="00B67FB6" w:rsidP="00B67FB6">
      <w:pPr>
        <w:spacing w:after="0"/>
        <w:ind w:left="43" w:hanging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t>Общекультурное направление</w:t>
      </w:r>
      <w:r w:rsidRPr="0098312E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52B3A337" w14:textId="77777777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Cs/>
          <w:sz w:val="28"/>
          <w:szCs w:val="28"/>
        </w:rPr>
        <w:t>Целесообразность</w:t>
      </w:r>
      <w:r w:rsidRPr="009831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sz w:val="28"/>
          <w:szCs w:val="28"/>
        </w:rPr>
        <w:t>данного направления заключается в воспитании способности к духовному развитию, нравственному самосовершенствованию, формированию ценностных ориентаций, развитие обшей культуры, знакомство с общечеловеческими ценностями мировой культуры, духовными ценностями отечественной культуры, нравственно-этическими ценностями многонационального народа России и народов других стран.</w:t>
      </w:r>
    </w:p>
    <w:p w14:paraId="5089532A" w14:textId="77777777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Основными задачами являются:</w:t>
      </w:r>
    </w:p>
    <w:p w14:paraId="3F485876" w14:textId="77777777" w:rsidR="00B67FB6" w:rsidRPr="0098312E" w:rsidRDefault="00B67FB6" w:rsidP="00B67FB6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формирование ценностных ориентаций общечеловеческого содержания;</w:t>
      </w:r>
    </w:p>
    <w:p w14:paraId="5576776A" w14:textId="77777777" w:rsidR="00B67FB6" w:rsidRPr="0098312E" w:rsidRDefault="00B67FB6" w:rsidP="00B67FB6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становление активной жизненной позиции;</w:t>
      </w:r>
    </w:p>
    <w:p w14:paraId="3CD00176" w14:textId="77777777" w:rsidR="00B67FB6" w:rsidRPr="0098312E" w:rsidRDefault="00B67FB6" w:rsidP="00B67FB6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воспитание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основ  эстетической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и  физической культуры. </w:t>
      </w:r>
    </w:p>
    <w:p w14:paraId="12D4F18C" w14:textId="28587D0D" w:rsidR="00B67FB6" w:rsidRPr="0098312E" w:rsidRDefault="00B67FB6" w:rsidP="00B67F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Данное направление реализуется рядом программ внеурочной деятельности: </w:t>
      </w:r>
      <w:r w:rsidRPr="0098312E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gramStart"/>
      <w:r w:rsidRPr="0098312E">
        <w:rPr>
          <w:rFonts w:ascii="Times New Roman" w:hAnsi="Times New Roman" w:cs="Times New Roman"/>
          <w:b/>
          <w:i/>
          <w:sz w:val="28"/>
          <w:szCs w:val="28"/>
        </w:rPr>
        <w:t>Ритмика »</w:t>
      </w:r>
      <w:proofErr w:type="gramEnd"/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0" w:name="_Hlk145792107"/>
      <w:r w:rsidRPr="0098312E">
        <w:rPr>
          <w:rFonts w:ascii="Times New Roman" w:hAnsi="Times New Roman" w:cs="Times New Roman"/>
          <w:b/>
          <w:i/>
          <w:sz w:val="28"/>
          <w:szCs w:val="28"/>
        </w:rPr>
        <w:t xml:space="preserve">(Автор. Л.Н. </w:t>
      </w:r>
      <w:proofErr w:type="gramStart"/>
      <w:r w:rsidRPr="0098312E">
        <w:rPr>
          <w:rFonts w:ascii="Times New Roman" w:hAnsi="Times New Roman" w:cs="Times New Roman"/>
          <w:b/>
          <w:i/>
          <w:sz w:val="28"/>
          <w:szCs w:val="28"/>
        </w:rPr>
        <w:t>Михеева )</w:t>
      </w:r>
      <w:proofErr w:type="gramEnd"/>
    </w:p>
    <w:bookmarkEnd w:id="0"/>
    <w:p w14:paraId="0E434DFF" w14:textId="77777777" w:rsidR="00B67FB6" w:rsidRPr="0098312E" w:rsidRDefault="00B67FB6" w:rsidP="00B67FB6">
      <w:pPr>
        <w:spacing w:after="0"/>
        <w:ind w:left="43" w:hanging="14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 w:rsidRPr="009831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8312E">
        <w:rPr>
          <w:rFonts w:ascii="Times New Roman" w:hAnsi="Times New Roman" w:cs="Times New Roman"/>
          <w:sz w:val="28"/>
          <w:szCs w:val="28"/>
        </w:rPr>
        <w:t xml:space="preserve">По итогам работы в данном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направлении  проводятся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концерты, конкурсы, выставки, защита проектов и их демонстрация.</w:t>
      </w:r>
    </w:p>
    <w:p w14:paraId="4713E3B6" w14:textId="77777777" w:rsidR="00B67FB6" w:rsidRPr="0098312E" w:rsidRDefault="00B67FB6" w:rsidP="00B67FB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8312E">
        <w:rPr>
          <w:rFonts w:ascii="Times New Roman" w:hAnsi="Times New Roman" w:cs="Times New Roman"/>
          <w:spacing w:val="2"/>
          <w:sz w:val="28"/>
          <w:szCs w:val="28"/>
        </w:rPr>
        <w:t xml:space="preserve">В школе реализуется оптимизационная модель внеурочной деятельности, так как </w:t>
      </w:r>
      <w:r w:rsidRPr="0098312E">
        <w:rPr>
          <w:rFonts w:ascii="Times New Roman" w:hAnsi="Times New Roman" w:cs="Times New Roman"/>
          <w:sz w:val="28"/>
          <w:szCs w:val="28"/>
        </w:rPr>
        <w:t>в ее реализации принимают участие все педагогические работники школы: учителя, педагоги дополнительного образования, социальный педагог, педагог-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психолог,  учитель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-логопед, воспитатель, старший вожатый. </w:t>
      </w:r>
      <w:r w:rsidRPr="0098312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14:paraId="6113A02C" w14:textId="77777777" w:rsidR="00107849" w:rsidRDefault="00107849" w:rsidP="00B67F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F496C5" w14:textId="77777777" w:rsidR="00B67FB6" w:rsidRPr="0098312E" w:rsidRDefault="00B67FB6" w:rsidP="00B67F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12E">
        <w:rPr>
          <w:rFonts w:ascii="Times New Roman" w:hAnsi="Times New Roman" w:cs="Times New Roman"/>
          <w:b/>
          <w:sz w:val="28"/>
          <w:szCs w:val="28"/>
        </w:rPr>
        <w:t>Режим организации внеурочной деятельности</w:t>
      </w:r>
    </w:p>
    <w:p w14:paraId="6A48D4C9" w14:textId="77777777" w:rsidR="00B67FB6" w:rsidRPr="0098312E" w:rsidRDefault="00B67FB6" w:rsidP="00B67FB6">
      <w:pPr>
        <w:spacing w:after="0"/>
        <w:ind w:firstLine="555"/>
        <w:rPr>
          <w:rFonts w:ascii="Times New Roman" w:hAnsi="Times New Roman" w:cs="Times New Roman"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color w:val="424242"/>
          <w:sz w:val="28"/>
          <w:szCs w:val="28"/>
        </w:rPr>
        <w:t xml:space="preserve">     </w:t>
      </w:r>
      <w:r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Расписание занятий внеурочной деятельности </w:t>
      </w:r>
      <w:proofErr w:type="gramStart"/>
      <w:r w:rsidRPr="0098312E">
        <w:rPr>
          <w:rFonts w:ascii="Times New Roman" w:hAnsi="Times New Roman" w:cs="Times New Roman"/>
          <w:color w:val="000000"/>
          <w:sz w:val="28"/>
          <w:szCs w:val="28"/>
        </w:rPr>
        <w:t>составляется  с</w:t>
      </w:r>
      <w:proofErr w:type="gramEnd"/>
      <w:r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 учетом наиболее благоприятного режима труда и отдыха обучающихся. При работе с детьми должен осуществляться дифференцированный подход с учетом возраста детей и этапов их подготовки. Расписание утверждается директором школы образовательного учреждения.</w:t>
      </w:r>
    </w:p>
    <w:p w14:paraId="07181F54" w14:textId="77777777" w:rsidR="00B67FB6" w:rsidRPr="0098312E" w:rsidRDefault="00B67FB6" w:rsidP="00B67FB6">
      <w:pPr>
        <w:spacing w:after="0"/>
        <w:ind w:firstLine="585"/>
        <w:rPr>
          <w:rFonts w:ascii="Times New Roman" w:hAnsi="Times New Roman" w:cs="Times New Roman"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     </w:t>
      </w:r>
      <w:r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План включает в </w:t>
      </w:r>
      <w:proofErr w:type="gramStart"/>
      <w:r w:rsidRPr="0098312E">
        <w:rPr>
          <w:rFonts w:ascii="Times New Roman" w:hAnsi="Times New Roman" w:cs="Times New Roman"/>
          <w:color w:val="000000"/>
          <w:sz w:val="28"/>
          <w:szCs w:val="28"/>
        </w:rPr>
        <w:t>себя  следующие</w:t>
      </w:r>
      <w:proofErr w:type="gramEnd"/>
      <w:r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нормативы:</w:t>
      </w:r>
    </w:p>
    <w:p w14:paraId="43769A1B" w14:textId="77777777" w:rsidR="00B67FB6" w:rsidRPr="0098312E" w:rsidRDefault="00B67FB6" w:rsidP="00B67FB6">
      <w:pPr>
        <w:spacing w:after="0" w:line="100" w:lineRule="atLeast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color w:val="000000"/>
          <w:sz w:val="28"/>
          <w:szCs w:val="28"/>
        </w:rPr>
        <w:t>- недельную (максимальную) нагрузку на обучающихся;</w:t>
      </w:r>
    </w:p>
    <w:p w14:paraId="3802C750" w14:textId="77777777" w:rsidR="00B67FB6" w:rsidRPr="0098312E" w:rsidRDefault="00B67FB6" w:rsidP="00B67FB6">
      <w:pPr>
        <w:spacing w:after="0" w:line="100" w:lineRule="atLeast"/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312E">
        <w:rPr>
          <w:rFonts w:ascii="Times New Roman" w:hAnsi="Times New Roman" w:cs="Times New Roman"/>
          <w:color w:val="000000"/>
          <w:sz w:val="28"/>
          <w:szCs w:val="28"/>
        </w:rPr>
        <w:t>- недельное количество часов на реализацию программ по каждому направлению развития личности;</w:t>
      </w:r>
    </w:p>
    <w:p w14:paraId="5DA5292B" w14:textId="77777777" w:rsidR="00B67FB6" w:rsidRPr="0098312E" w:rsidRDefault="00B67FB6" w:rsidP="00B67F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>Продолжительность учебного года составляет:</w:t>
      </w:r>
    </w:p>
    <w:p w14:paraId="2429400C" w14:textId="77777777" w:rsidR="00B67FB6" w:rsidRPr="0098312E" w:rsidRDefault="00B67FB6" w:rsidP="00B67FB6">
      <w:pPr>
        <w:spacing w:after="0" w:line="10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          1 классы – 33 недели;</w:t>
      </w:r>
      <w:r w:rsidRPr="0098312E">
        <w:rPr>
          <w:rFonts w:ascii="Times New Roman" w:hAnsi="Times New Roman" w:cs="Times New Roman"/>
          <w:sz w:val="28"/>
          <w:szCs w:val="28"/>
        </w:rPr>
        <w:tab/>
        <w:t xml:space="preserve">     2 – 4 классы - 34 недели.</w:t>
      </w:r>
    </w:p>
    <w:p w14:paraId="5D8AD5A3" w14:textId="77777777" w:rsidR="00B67FB6" w:rsidRPr="0098312E" w:rsidRDefault="00B67FB6" w:rsidP="00B67FB6">
      <w:pPr>
        <w:spacing w:after="0" w:line="10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                     Продолжительность учебной недели:</w:t>
      </w:r>
    </w:p>
    <w:p w14:paraId="3232C0C8" w14:textId="77777777" w:rsidR="00B67FB6" w:rsidRPr="0098312E" w:rsidRDefault="00B67FB6" w:rsidP="00B67FB6">
      <w:pPr>
        <w:spacing w:after="0" w:line="10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          1 -4 класс – 5 дней           </w:t>
      </w:r>
    </w:p>
    <w:p w14:paraId="601A8814" w14:textId="77777777" w:rsidR="00B67FB6" w:rsidRPr="0098312E" w:rsidRDefault="00B67FB6" w:rsidP="00B67F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Обязательная (максимальная)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нагрузка  внеурочной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деятельности обучающихся в МОУ «</w:t>
      </w:r>
      <w:proofErr w:type="spellStart"/>
      <w:r w:rsidRPr="0098312E">
        <w:rPr>
          <w:rFonts w:ascii="Times New Roman" w:hAnsi="Times New Roman" w:cs="Times New Roman"/>
          <w:sz w:val="28"/>
          <w:szCs w:val="28"/>
        </w:rPr>
        <w:t>Шелаевская</w:t>
      </w:r>
      <w:proofErr w:type="spellEnd"/>
      <w:r w:rsidRPr="0098312E">
        <w:rPr>
          <w:rFonts w:ascii="Times New Roman" w:hAnsi="Times New Roman" w:cs="Times New Roman"/>
          <w:sz w:val="28"/>
          <w:szCs w:val="28"/>
        </w:rPr>
        <w:t xml:space="preserve"> СОШ» не должна превышать предельно допустимую: </w:t>
      </w:r>
      <w:r w:rsidRPr="0098312E">
        <w:rPr>
          <w:rFonts w:ascii="Times New Roman" w:hAnsi="Times New Roman" w:cs="Times New Roman"/>
          <w:b/>
          <w:sz w:val="28"/>
          <w:szCs w:val="28"/>
        </w:rPr>
        <w:t>1-4 класс – не более 10 часов и не менее 2 часов</w:t>
      </w:r>
    </w:p>
    <w:p w14:paraId="74E355C8" w14:textId="77777777" w:rsidR="00B67FB6" w:rsidRPr="0098312E" w:rsidRDefault="00B67FB6" w:rsidP="00B67FB6">
      <w:pPr>
        <w:spacing w:after="0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Продолжительность одного занятия составляет </w:t>
      </w:r>
      <w:r w:rsidRPr="0098312E">
        <w:rPr>
          <w:rFonts w:ascii="Times New Roman" w:hAnsi="Times New Roman" w:cs="Times New Roman"/>
          <w:b/>
          <w:sz w:val="28"/>
          <w:szCs w:val="28"/>
        </w:rPr>
        <w:t>от 30 до 45 минут</w:t>
      </w:r>
      <w:r w:rsidRPr="0098312E">
        <w:rPr>
          <w:rFonts w:ascii="Times New Roman" w:hAnsi="Times New Roman" w:cs="Times New Roman"/>
          <w:sz w:val="28"/>
          <w:szCs w:val="28"/>
        </w:rPr>
        <w:t xml:space="preserve"> (в соответствии с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нормами  СанПин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>).</w:t>
      </w:r>
    </w:p>
    <w:p w14:paraId="505ED6C9" w14:textId="77777777" w:rsidR="00B67FB6" w:rsidRPr="0098312E" w:rsidRDefault="00B67FB6" w:rsidP="00B67FB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Перерыв между уроками и занятиями внеурочной деятельности должен быть </w:t>
      </w:r>
      <w:r w:rsidRPr="0098312E">
        <w:rPr>
          <w:rFonts w:ascii="Times New Roman" w:hAnsi="Times New Roman" w:cs="Times New Roman"/>
          <w:b/>
          <w:sz w:val="28"/>
          <w:szCs w:val="28"/>
        </w:rPr>
        <w:t>не менее 20-30 минут</w:t>
      </w:r>
      <w:r w:rsidRPr="0098312E">
        <w:rPr>
          <w:rFonts w:ascii="Times New Roman" w:hAnsi="Times New Roman" w:cs="Times New Roman"/>
          <w:sz w:val="28"/>
          <w:szCs w:val="28"/>
        </w:rPr>
        <w:t>. Наполняемость групп осуществляется в зависимости от направлений и форм внеуроч</w:t>
      </w:r>
      <w:r w:rsidR="00D902A0">
        <w:rPr>
          <w:rFonts w:ascii="Times New Roman" w:hAnsi="Times New Roman" w:cs="Times New Roman"/>
          <w:sz w:val="28"/>
          <w:szCs w:val="28"/>
        </w:rPr>
        <w:t xml:space="preserve">ной деятельности </w:t>
      </w:r>
      <w:proofErr w:type="gramStart"/>
      <w:r w:rsidR="00D902A0">
        <w:rPr>
          <w:rFonts w:ascii="Times New Roman" w:hAnsi="Times New Roman" w:cs="Times New Roman"/>
          <w:sz w:val="28"/>
          <w:szCs w:val="28"/>
        </w:rPr>
        <w:t>(</w:t>
      </w:r>
      <w:r w:rsidRPr="0098312E">
        <w:rPr>
          <w:rFonts w:ascii="Times New Roman" w:hAnsi="Times New Roman" w:cs="Times New Roman"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gramEnd"/>
      <w:r w:rsidRPr="0098312E">
        <w:rPr>
          <w:rFonts w:ascii="Times New Roman" w:hAnsi="Times New Roman" w:cs="Times New Roman"/>
          <w:color w:val="000000"/>
          <w:sz w:val="28"/>
          <w:szCs w:val="28"/>
        </w:rPr>
        <w:t xml:space="preserve"> 2.4.4.1251-03 «Санитарно-эпидемиологические требования к учреждениям дополнительного образования детей (внешкольные учреждения)»</w:t>
      </w:r>
      <w:r w:rsidRPr="009831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62C40B" w14:textId="77777777" w:rsidR="00B67FB6" w:rsidRPr="0098312E" w:rsidRDefault="00B67FB6" w:rsidP="00B67FB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312E">
        <w:rPr>
          <w:rFonts w:ascii="Times New Roman" w:hAnsi="Times New Roman" w:cs="Times New Roman"/>
          <w:sz w:val="28"/>
          <w:szCs w:val="28"/>
        </w:rPr>
        <w:t xml:space="preserve"> Занятия проводятся по группам в соответствии с утвержденными директором школы рабочей программой и тематическим планированием. Программа составляется на весь период, а календарно-тематическое планирование – на учебный год. Руководители могут использовать программы, разработанные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самостоятельно( авторские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>), модифицированные программы</w:t>
      </w:r>
      <w:r w:rsidRPr="0098312E">
        <w:rPr>
          <w:rFonts w:ascii="Times New Roman" w:hAnsi="Times New Roman" w:cs="Times New Roman"/>
          <w:sz w:val="28"/>
          <w:szCs w:val="28"/>
        </w:rPr>
        <w:br/>
        <w:t xml:space="preserve">( разработанные на основе авторских) или авторские. </w:t>
      </w:r>
      <w:proofErr w:type="gramStart"/>
      <w:r w:rsidRPr="0098312E">
        <w:rPr>
          <w:rFonts w:ascii="Times New Roman" w:hAnsi="Times New Roman" w:cs="Times New Roman"/>
          <w:sz w:val="28"/>
          <w:szCs w:val="28"/>
        </w:rPr>
        <w:t>Программы  рассматриваются</w:t>
      </w:r>
      <w:proofErr w:type="gramEnd"/>
      <w:r w:rsidRPr="0098312E">
        <w:rPr>
          <w:rFonts w:ascii="Times New Roman" w:hAnsi="Times New Roman" w:cs="Times New Roman"/>
          <w:sz w:val="28"/>
          <w:szCs w:val="28"/>
        </w:rPr>
        <w:t xml:space="preserve">  на заседании педагогического совета и утверждаются директором школы.</w:t>
      </w:r>
    </w:p>
    <w:p w14:paraId="2507D0D6" w14:textId="77777777" w:rsidR="00B67FB6" w:rsidRPr="0098312E" w:rsidRDefault="00B67FB6" w:rsidP="00B67FB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37E3585E" w14:textId="77777777" w:rsidR="00B67FB6" w:rsidRPr="0098312E" w:rsidRDefault="00B67FB6" w:rsidP="00B67FB6">
      <w:pPr>
        <w:tabs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1D196" w14:textId="77777777" w:rsidR="00B67FB6" w:rsidRPr="0098312E" w:rsidRDefault="00B67FB6" w:rsidP="00B67FB6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14:paraId="51922D40" w14:textId="77777777" w:rsidR="00B67FB6" w:rsidRPr="0098312E" w:rsidRDefault="00B67FB6" w:rsidP="00B67FB6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14:paraId="6FDECE35" w14:textId="77777777" w:rsidR="00B67FB6" w:rsidRPr="0098312E" w:rsidRDefault="00B67FB6" w:rsidP="00B67F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9BEEA" w14:textId="77777777" w:rsidR="00B67FB6" w:rsidRPr="0098312E" w:rsidRDefault="00B67FB6" w:rsidP="00B67F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3DF3FF" w14:textId="77777777" w:rsidR="00B67FB6" w:rsidRPr="0098312E" w:rsidRDefault="00B67FB6" w:rsidP="00B67F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C64112" w14:textId="77777777" w:rsidR="00B67FB6" w:rsidRPr="0098312E" w:rsidRDefault="00B67FB6" w:rsidP="00B67F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67FB6" w:rsidRPr="0098312E" w:rsidSect="003E18CF">
          <w:footerReference w:type="default" r:id="rId11"/>
          <w:pgSz w:w="11906" w:h="16838"/>
          <w:pgMar w:top="851" w:right="851" w:bottom="851" w:left="1418" w:header="708" w:footer="708" w:gutter="0"/>
          <w:cols w:space="708"/>
          <w:docGrid w:linePitch="360"/>
        </w:sectPr>
      </w:pPr>
    </w:p>
    <w:p w14:paraId="69BB3BA9" w14:textId="77777777" w:rsidR="00B67FB6" w:rsidRPr="0098312E" w:rsidRDefault="00B67FB6" w:rsidP="00B67FB6">
      <w:pPr>
        <w:tabs>
          <w:tab w:val="left" w:pos="4969"/>
        </w:tabs>
        <w:spacing w:after="0"/>
        <w:ind w:firstLine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Сетка </w:t>
      </w:r>
      <w:proofErr w:type="gramStart"/>
      <w:r w:rsidRPr="0098312E">
        <w:rPr>
          <w:rFonts w:ascii="Times New Roman" w:hAnsi="Times New Roman" w:cs="Times New Roman"/>
          <w:b/>
          <w:bCs/>
          <w:sz w:val="28"/>
          <w:szCs w:val="28"/>
        </w:rPr>
        <w:t>часов  плана</w:t>
      </w:r>
      <w:proofErr w:type="gramEnd"/>
    </w:p>
    <w:p w14:paraId="4EECA06E" w14:textId="0BCB7056" w:rsidR="00B67FB6" w:rsidRPr="0098312E" w:rsidRDefault="00B67FB6" w:rsidP="00B67FB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 МОУ «</w:t>
      </w:r>
      <w:proofErr w:type="spellStart"/>
      <w:r w:rsidRPr="0098312E">
        <w:rPr>
          <w:rFonts w:ascii="Times New Roman" w:hAnsi="Times New Roman" w:cs="Times New Roman"/>
          <w:b/>
          <w:bCs/>
          <w:sz w:val="28"/>
          <w:szCs w:val="28"/>
        </w:rPr>
        <w:t>Шелаевская</w:t>
      </w:r>
      <w:proofErr w:type="spellEnd"/>
      <w:r w:rsidRPr="0098312E">
        <w:rPr>
          <w:rFonts w:ascii="Times New Roman" w:hAnsi="Times New Roman" w:cs="Times New Roman"/>
          <w:b/>
          <w:bCs/>
          <w:sz w:val="28"/>
          <w:szCs w:val="28"/>
        </w:rPr>
        <w:t xml:space="preserve"> СОШ» на 202</w:t>
      </w:r>
      <w:r w:rsidR="008F4B2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8312E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8F4B2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8312E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  <w:r w:rsidR="006A41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312E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tbl>
      <w:tblPr>
        <w:tblW w:w="1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2955"/>
        <w:gridCol w:w="3339"/>
        <w:gridCol w:w="1670"/>
        <w:gridCol w:w="1002"/>
        <w:gridCol w:w="833"/>
        <w:gridCol w:w="835"/>
      </w:tblGrid>
      <w:tr w:rsidR="00AD02FC" w:rsidRPr="0098312E" w14:paraId="40F2030B" w14:textId="77777777" w:rsidTr="00973D11">
        <w:trPr>
          <w:trHeight w:val="743"/>
        </w:trPr>
        <w:tc>
          <w:tcPr>
            <w:tcW w:w="4550" w:type="dxa"/>
            <w:shd w:val="clear" w:color="auto" w:fill="auto"/>
          </w:tcPr>
          <w:p w14:paraId="66D37439" w14:textId="77777777" w:rsidR="00AD02FC" w:rsidRPr="0098312E" w:rsidRDefault="00AD02FC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Направление  развития</w:t>
            </w:r>
            <w:proofErr w:type="gram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 личности</w:t>
            </w:r>
          </w:p>
        </w:tc>
        <w:tc>
          <w:tcPr>
            <w:tcW w:w="2955" w:type="dxa"/>
            <w:shd w:val="clear" w:color="auto" w:fill="auto"/>
          </w:tcPr>
          <w:p w14:paraId="591EADDC" w14:textId="77777777" w:rsidR="00AD02FC" w:rsidRPr="0098312E" w:rsidRDefault="00AD02FC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Формы  внеурочной</w:t>
            </w:r>
            <w:proofErr w:type="gram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3339" w:type="dxa"/>
            <w:shd w:val="clear" w:color="auto" w:fill="auto"/>
          </w:tcPr>
          <w:p w14:paraId="0900B421" w14:textId="77777777" w:rsidR="00AD02FC" w:rsidRPr="0098312E" w:rsidRDefault="00AD02FC" w:rsidP="00C24A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объединения</w:t>
            </w:r>
          </w:p>
        </w:tc>
        <w:tc>
          <w:tcPr>
            <w:tcW w:w="1670" w:type="dxa"/>
            <w:shd w:val="clear" w:color="auto" w:fill="auto"/>
          </w:tcPr>
          <w:p w14:paraId="7B0B1C58" w14:textId="77777777" w:rsidR="00AD02FC" w:rsidRPr="00973D11" w:rsidRDefault="00AD02FC" w:rsidP="00C24A8A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D11">
              <w:rPr>
                <w:rFonts w:ascii="Times New Roman" w:hAnsi="Times New Roman" w:cs="Times New Roman"/>
                <w:sz w:val="24"/>
                <w:szCs w:val="24"/>
              </w:rPr>
              <w:t>Всего часов по данному направлению</w:t>
            </w:r>
          </w:p>
        </w:tc>
        <w:tc>
          <w:tcPr>
            <w:tcW w:w="1002" w:type="dxa"/>
            <w:shd w:val="clear" w:color="auto" w:fill="auto"/>
          </w:tcPr>
          <w:p w14:paraId="744B4B4F" w14:textId="4A2E195C" w:rsidR="00AD02FC" w:rsidRPr="0098312E" w:rsidRDefault="008F4B28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AD02FC" w:rsidRPr="009831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833" w:type="dxa"/>
            <w:shd w:val="clear" w:color="auto" w:fill="auto"/>
          </w:tcPr>
          <w:p w14:paraId="079512E8" w14:textId="541B8557" w:rsidR="00AD02FC" w:rsidRPr="0098312E" w:rsidRDefault="008F4B28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AD02FC" w:rsidRPr="009831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835" w:type="dxa"/>
            <w:shd w:val="clear" w:color="auto" w:fill="auto"/>
          </w:tcPr>
          <w:p w14:paraId="7D0315D6" w14:textId="3ED74321" w:rsidR="00AD02FC" w:rsidRPr="0098312E" w:rsidRDefault="00AD02FC" w:rsidP="00C24A8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02FC" w:rsidRPr="0098312E" w14:paraId="73C66B52" w14:textId="77777777" w:rsidTr="00973D11">
        <w:trPr>
          <w:trHeight w:val="661"/>
        </w:trPr>
        <w:tc>
          <w:tcPr>
            <w:tcW w:w="4550" w:type="dxa"/>
            <w:vMerge w:val="restart"/>
            <w:shd w:val="clear" w:color="auto" w:fill="auto"/>
          </w:tcPr>
          <w:p w14:paraId="1F6B8A8D" w14:textId="77777777" w:rsidR="00AD02FC" w:rsidRPr="0098312E" w:rsidRDefault="00AD02FC" w:rsidP="00C24A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31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2955" w:type="dxa"/>
            <w:vMerge w:val="restart"/>
            <w:shd w:val="clear" w:color="auto" w:fill="auto"/>
          </w:tcPr>
          <w:p w14:paraId="7BAEF69F" w14:textId="77777777" w:rsidR="00AD02FC" w:rsidRPr="0098312E" w:rsidRDefault="00AD02FC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Детское объединение</w:t>
            </w:r>
          </w:p>
        </w:tc>
        <w:tc>
          <w:tcPr>
            <w:tcW w:w="3339" w:type="dxa"/>
            <w:vMerge w:val="restart"/>
            <w:shd w:val="clear" w:color="auto" w:fill="auto"/>
          </w:tcPr>
          <w:p w14:paraId="023822D5" w14:textId="77777777" w:rsidR="00AD02FC" w:rsidRPr="0098312E" w:rsidRDefault="00AD02FC" w:rsidP="00C24A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bCs/>
                <w:sz w:val="28"/>
                <w:szCs w:val="28"/>
              </w:rPr>
              <w:t>«Подвижные и народные игры»</w:t>
            </w:r>
          </w:p>
        </w:tc>
        <w:tc>
          <w:tcPr>
            <w:tcW w:w="1670" w:type="dxa"/>
            <w:vMerge w:val="restart"/>
            <w:shd w:val="clear" w:color="auto" w:fill="auto"/>
          </w:tcPr>
          <w:p w14:paraId="3E9CFC9A" w14:textId="69DF90D9" w:rsidR="00AD02FC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02" w:type="dxa"/>
            <w:vMerge w:val="restart"/>
            <w:shd w:val="clear" w:color="auto" w:fill="auto"/>
          </w:tcPr>
          <w:p w14:paraId="279374C5" w14:textId="1A7D4745" w:rsidR="00AD02FC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3" w:type="dxa"/>
            <w:vMerge w:val="restart"/>
            <w:shd w:val="clear" w:color="auto" w:fill="auto"/>
          </w:tcPr>
          <w:p w14:paraId="5EF3655C" w14:textId="5323DBE9" w:rsidR="00AD02FC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5" w:type="dxa"/>
            <w:vMerge w:val="restart"/>
            <w:shd w:val="clear" w:color="auto" w:fill="auto"/>
          </w:tcPr>
          <w:p w14:paraId="3A845250" w14:textId="633731BC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02FC" w:rsidRPr="0098312E" w14:paraId="031B0E06" w14:textId="77777777" w:rsidTr="00973D11">
        <w:trPr>
          <w:trHeight w:val="330"/>
        </w:trPr>
        <w:tc>
          <w:tcPr>
            <w:tcW w:w="4550" w:type="dxa"/>
            <w:vMerge/>
            <w:shd w:val="clear" w:color="auto" w:fill="auto"/>
          </w:tcPr>
          <w:p w14:paraId="1E1013A4" w14:textId="77777777" w:rsidR="00AD02FC" w:rsidRPr="0098312E" w:rsidRDefault="00AD02FC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14:paraId="69CE3A57" w14:textId="77777777" w:rsidR="00AD02FC" w:rsidRPr="0098312E" w:rsidRDefault="00AD02FC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14:paraId="27A10B8D" w14:textId="77777777" w:rsidR="00AD02FC" w:rsidRPr="0098312E" w:rsidRDefault="00AD02FC" w:rsidP="00C24A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6844E1EF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14:paraId="359C7321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dxa"/>
            <w:vMerge/>
            <w:shd w:val="clear" w:color="auto" w:fill="auto"/>
          </w:tcPr>
          <w:p w14:paraId="4DF982A4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14:paraId="7815BC9E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02FC" w:rsidRPr="0098312E" w14:paraId="25030D4C" w14:textId="77777777" w:rsidTr="00973D11">
        <w:trPr>
          <w:trHeight w:val="322"/>
        </w:trPr>
        <w:tc>
          <w:tcPr>
            <w:tcW w:w="4550" w:type="dxa"/>
            <w:vMerge/>
            <w:shd w:val="clear" w:color="auto" w:fill="auto"/>
          </w:tcPr>
          <w:p w14:paraId="3FF5A205" w14:textId="77777777" w:rsidR="00AD02FC" w:rsidRPr="0098312E" w:rsidRDefault="00AD02FC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14:paraId="4D55693E" w14:textId="77777777" w:rsidR="00AD02FC" w:rsidRPr="0098312E" w:rsidRDefault="00AD02FC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14:paraId="60B34EAE" w14:textId="77777777" w:rsidR="00AD02FC" w:rsidRPr="0098312E" w:rsidRDefault="00AD02FC" w:rsidP="00C24A8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59DE5D46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" w:type="dxa"/>
            <w:vMerge/>
            <w:shd w:val="clear" w:color="auto" w:fill="auto"/>
          </w:tcPr>
          <w:p w14:paraId="42AD2E21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dxa"/>
            <w:vMerge/>
            <w:shd w:val="clear" w:color="auto" w:fill="auto"/>
          </w:tcPr>
          <w:p w14:paraId="08CF90D1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14:paraId="1DF359D3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73D11" w:rsidRPr="0098312E" w14:paraId="3282C73A" w14:textId="77777777" w:rsidTr="00973D11">
        <w:trPr>
          <w:trHeight w:val="741"/>
        </w:trPr>
        <w:tc>
          <w:tcPr>
            <w:tcW w:w="4550" w:type="dxa"/>
            <w:vMerge w:val="restart"/>
            <w:shd w:val="clear" w:color="auto" w:fill="auto"/>
          </w:tcPr>
          <w:p w14:paraId="0121DA94" w14:textId="77777777" w:rsidR="00973D11" w:rsidRPr="0098312E" w:rsidRDefault="00973D11" w:rsidP="00C24A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Духовно-нравственное</w:t>
            </w:r>
          </w:p>
        </w:tc>
        <w:tc>
          <w:tcPr>
            <w:tcW w:w="2955" w:type="dxa"/>
            <w:shd w:val="clear" w:color="auto" w:fill="auto"/>
          </w:tcPr>
          <w:p w14:paraId="0ACB1B90" w14:textId="77777777" w:rsidR="00973D11" w:rsidRPr="0098312E" w:rsidRDefault="00973D11" w:rsidP="00C24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3339" w:type="dxa"/>
            <w:shd w:val="clear" w:color="auto" w:fill="auto"/>
          </w:tcPr>
          <w:p w14:paraId="2CED14D8" w14:textId="77777777" w:rsidR="00973D11" w:rsidRPr="0098312E" w:rsidRDefault="00973D11" w:rsidP="00C24A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«Православная культура»</w:t>
            </w:r>
          </w:p>
        </w:tc>
        <w:tc>
          <w:tcPr>
            <w:tcW w:w="1670" w:type="dxa"/>
            <w:shd w:val="clear" w:color="auto" w:fill="auto"/>
          </w:tcPr>
          <w:p w14:paraId="1E4563EC" w14:textId="40EC31DF" w:rsidR="00973D11" w:rsidRPr="0098312E" w:rsidRDefault="00973D11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02" w:type="dxa"/>
            <w:shd w:val="clear" w:color="auto" w:fill="auto"/>
          </w:tcPr>
          <w:p w14:paraId="67170E77" w14:textId="21B85C2D" w:rsidR="00973D11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14:paraId="7A92D67D" w14:textId="38B4FEB8" w:rsidR="00973D11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14:paraId="6E3B671A" w14:textId="5E2033A4" w:rsidR="00973D11" w:rsidRPr="0098312E" w:rsidRDefault="00973D11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73D11" w:rsidRPr="0098312E" w14:paraId="601E9AD2" w14:textId="77777777" w:rsidTr="00973D11">
        <w:trPr>
          <w:trHeight w:val="131"/>
        </w:trPr>
        <w:tc>
          <w:tcPr>
            <w:tcW w:w="4550" w:type="dxa"/>
            <w:vMerge/>
            <w:shd w:val="clear" w:color="auto" w:fill="auto"/>
          </w:tcPr>
          <w:p w14:paraId="5E21C187" w14:textId="77777777" w:rsidR="00973D11" w:rsidRPr="0098312E" w:rsidRDefault="00973D11" w:rsidP="00C24A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5" w:type="dxa"/>
            <w:shd w:val="clear" w:color="auto" w:fill="auto"/>
          </w:tcPr>
          <w:p w14:paraId="500A407E" w14:textId="77777777" w:rsidR="00973D11" w:rsidRPr="0098312E" w:rsidRDefault="00973D11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3339" w:type="dxa"/>
            <w:shd w:val="clear" w:color="auto" w:fill="auto"/>
          </w:tcPr>
          <w:p w14:paraId="3459038E" w14:textId="77777777" w:rsidR="00973D11" w:rsidRPr="0098312E" w:rsidRDefault="00973D11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«Разговоры о важном</w:t>
            </w:r>
          </w:p>
        </w:tc>
        <w:tc>
          <w:tcPr>
            <w:tcW w:w="1670" w:type="dxa"/>
            <w:shd w:val="clear" w:color="auto" w:fill="auto"/>
          </w:tcPr>
          <w:p w14:paraId="55EA39FF" w14:textId="5539E4F9" w:rsidR="00973D11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02" w:type="dxa"/>
            <w:shd w:val="clear" w:color="auto" w:fill="auto"/>
          </w:tcPr>
          <w:p w14:paraId="15BFDC8E" w14:textId="129CA08E" w:rsidR="00973D11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14:paraId="7C7D0328" w14:textId="1DC8148C" w:rsidR="00973D11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14:paraId="62EF11FC" w14:textId="577BF6F3" w:rsidR="00973D11" w:rsidRPr="0098312E" w:rsidRDefault="00973D11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73D11" w:rsidRPr="0098312E" w14:paraId="253B72DF" w14:textId="77777777" w:rsidTr="00973D11">
        <w:trPr>
          <w:trHeight w:val="680"/>
        </w:trPr>
        <w:tc>
          <w:tcPr>
            <w:tcW w:w="4550" w:type="dxa"/>
            <w:vMerge w:val="restart"/>
            <w:shd w:val="clear" w:color="auto" w:fill="auto"/>
          </w:tcPr>
          <w:p w14:paraId="11264807" w14:textId="77777777" w:rsidR="00973D11" w:rsidRPr="0098312E" w:rsidRDefault="00973D11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9831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оциальное</w:t>
            </w:r>
          </w:p>
        </w:tc>
        <w:tc>
          <w:tcPr>
            <w:tcW w:w="2955" w:type="dxa"/>
            <w:shd w:val="clear" w:color="auto" w:fill="auto"/>
          </w:tcPr>
          <w:p w14:paraId="04A5F0F0" w14:textId="77777777" w:rsidR="00973D11" w:rsidRPr="0098312E" w:rsidRDefault="00973D11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Факультатив</w:t>
            </w:r>
          </w:p>
        </w:tc>
        <w:tc>
          <w:tcPr>
            <w:tcW w:w="3339" w:type="dxa"/>
            <w:shd w:val="clear" w:color="auto" w:fill="auto"/>
          </w:tcPr>
          <w:p w14:paraId="6D18EA19" w14:textId="77777777" w:rsidR="00973D11" w:rsidRPr="0098312E" w:rsidRDefault="00973D11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«Экономика: первые шаги»</w:t>
            </w:r>
          </w:p>
        </w:tc>
        <w:tc>
          <w:tcPr>
            <w:tcW w:w="1670" w:type="dxa"/>
            <w:shd w:val="clear" w:color="auto" w:fill="auto"/>
          </w:tcPr>
          <w:p w14:paraId="6FD9A2C9" w14:textId="3469435B" w:rsidR="00973D11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02" w:type="dxa"/>
            <w:shd w:val="clear" w:color="auto" w:fill="auto"/>
          </w:tcPr>
          <w:p w14:paraId="0B46F3D5" w14:textId="58B2AF7E" w:rsidR="00973D11" w:rsidRPr="0098312E" w:rsidRDefault="00973D11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dxa"/>
            <w:shd w:val="clear" w:color="auto" w:fill="auto"/>
          </w:tcPr>
          <w:p w14:paraId="3C04DAC4" w14:textId="1FC8F1BD" w:rsidR="00973D11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14:paraId="2149675F" w14:textId="49BDB992" w:rsidR="00973D11" w:rsidRPr="0098312E" w:rsidRDefault="00973D11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73D11" w:rsidRPr="0098312E" w14:paraId="0B73283A" w14:textId="77777777" w:rsidTr="00973D11">
        <w:trPr>
          <w:trHeight w:val="680"/>
        </w:trPr>
        <w:tc>
          <w:tcPr>
            <w:tcW w:w="4550" w:type="dxa"/>
            <w:vMerge/>
            <w:shd w:val="clear" w:color="auto" w:fill="auto"/>
          </w:tcPr>
          <w:p w14:paraId="70DDF5A5" w14:textId="77777777" w:rsidR="00973D11" w:rsidRPr="0098312E" w:rsidRDefault="00973D11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dxa"/>
            <w:shd w:val="clear" w:color="auto" w:fill="auto"/>
          </w:tcPr>
          <w:p w14:paraId="0E25BCDF" w14:textId="369B8574" w:rsidR="00973D11" w:rsidRPr="0098312E" w:rsidRDefault="00973D11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3339" w:type="dxa"/>
            <w:shd w:val="clear" w:color="auto" w:fill="auto"/>
          </w:tcPr>
          <w:p w14:paraId="58CB694A" w14:textId="5F76A10C" w:rsidR="00973D11" w:rsidRPr="0098312E" w:rsidRDefault="00973D11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«Орлята России»</w:t>
            </w:r>
          </w:p>
        </w:tc>
        <w:tc>
          <w:tcPr>
            <w:tcW w:w="1670" w:type="dxa"/>
            <w:shd w:val="clear" w:color="auto" w:fill="auto"/>
          </w:tcPr>
          <w:p w14:paraId="0E931128" w14:textId="3CFC8899" w:rsidR="00973D11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02" w:type="dxa"/>
            <w:shd w:val="clear" w:color="auto" w:fill="auto"/>
          </w:tcPr>
          <w:p w14:paraId="3B05D3C5" w14:textId="7AEE9FF2" w:rsidR="00973D11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14:paraId="6999F4CC" w14:textId="2F7B0146" w:rsidR="00973D11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14:paraId="525113D8" w14:textId="0E84E218" w:rsidR="00973D11" w:rsidRPr="0098312E" w:rsidRDefault="00973D11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02FC" w:rsidRPr="0098312E" w14:paraId="6B81EAE9" w14:textId="77777777" w:rsidTr="00973D11">
        <w:trPr>
          <w:trHeight w:val="504"/>
        </w:trPr>
        <w:tc>
          <w:tcPr>
            <w:tcW w:w="4550" w:type="dxa"/>
            <w:vMerge w:val="restart"/>
            <w:shd w:val="clear" w:color="auto" w:fill="auto"/>
          </w:tcPr>
          <w:p w14:paraId="74B290E0" w14:textId="77777777" w:rsidR="00AD02FC" w:rsidRPr="0098312E" w:rsidRDefault="00AD02FC" w:rsidP="00C24A8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312E">
              <w:rPr>
                <w:rFonts w:ascii="Times New Roman" w:hAnsi="Times New Roman" w:cs="Times New Roman"/>
                <w:b/>
                <w:sz w:val="28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2955" w:type="dxa"/>
            <w:shd w:val="clear" w:color="auto" w:fill="auto"/>
          </w:tcPr>
          <w:p w14:paraId="016CE69A" w14:textId="77777777" w:rsidR="00AD02FC" w:rsidRPr="0098312E" w:rsidRDefault="00AD02FC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3339" w:type="dxa"/>
            <w:shd w:val="clear" w:color="auto" w:fill="auto"/>
          </w:tcPr>
          <w:p w14:paraId="49D753EC" w14:textId="075B8EDB" w:rsidR="00AD02FC" w:rsidRPr="00D17747" w:rsidRDefault="00AD02FC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17747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D17747">
              <w:rPr>
                <w:rFonts w:ascii="Times New Roman" w:hAnsi="Times New Roman" w:cs="Times New Roman"/>
                <w:bCs/>
                <w:iCs/>
                <w:kern w:val="1"/>
                <w:sz w:val="28"/>
                <w:szCs w:val="28"/>
                <w:lang w:eastAsia="hi-IN" w:bidi="hi-IN"/>
              </w:rPr>
              <w:t xml:space="preserve">Основы логики и </w:t>
            </w:r>
            <w:r>
              <w:rPr>
                <w:rFonts w:ascii="Times New Roman" w:hAnsi="Times New Roman" w:cs="Times New Roman"/>
                <w:bCs/>
                <w:iCs/>
                <w:kern w:val="1"/>
                <w:sz w:val="28"/>
                <w:szCs w:val="28"/>
                <w:lang w:eastAsia="hi-IN" w:bidi="hi-IN"/>
              </w:rPr>
              <w:t>программирования</w:t>
            </w:r>
            <w:r w:rsidRPr="00D1774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670" w:type="dxa"/>
            <w:vMerge w:val="restart"/>
            <w:shd w:val="clear" w:color="auto" w:fill="auto"/>
          </w:tcPr>
          <w:p w14:paraId="64BB647E" w14:textId="0F528B0F" w:rsidR="00AD02FC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14:paraId="51F8900E" w14:textId="7BA6B8CF" w:rsidR="00AD02FC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0CC75F" wp14:editId="3E549F8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198120</wp:posOffset>
                      </wp:positionV>
                      <wp:extent cx="98552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55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line w14:anchorId="7B539F3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15.6pt" to="72.4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40B2053" w14:textId="5637746A" w:rsidR="00AD02FC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39E3CEDE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" w:type="dxa"/>
            <w:shd w:val="clear" w:color="auto" w:fill="auto"/>
          </w:tcPr>
          <w:p w14:paraId="7383F5C2" w14:textId="1CECA5BC" w:rsidR="00AD02FC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14:paraId="28780EE3" w14:textId="3D9EE5D4" w:rsidR="00AD02FC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14:paraId="20DFD43D" w14:textId="1AE27435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02FC" w:rsidRPr="0098312E" w14:paraId="52FE1BE5" w14:textId="77777777" w:rsidTr="00973D11">
        <w:trPr>
          <w:trHeight w:val="814"/>
        </w:trPr>
        <w:tc>
          <w:tcPr>
            <w:tcW w:w="4550" w:type="dxa"/>
            <w:vMerge/>
            <w:shd w:val="clear" w:color="auto" w:fill="auto"/>
          </w:tcPr>
          <w:p w14:paraId="721DDA56" w14:textId="77777777" w:rsidR="00AD02FC" w:rsidRPr="0098312E" w:rsidRDefault="00AD02FC" w:rsidP="00C24A8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dxa"/>
            <w:shd w:val="clear" w:color="auto" w:fill="auto"/>
          </w:tcPr>
          <w:p w14:paraId="7E4E1272" w14:textId="77777777" w:rsidR="00AD02FC" w:rsidRPr="0098312E" w:rsidRDefault="00AD02FC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3339" w:type="dxa"/>
            <w:shd w:val="clear" w:color="auto" w:fill="auto"/>
          </w:tcPr>
          <w:p w14:paraId="14268D56" w14:textId="77777777" w:rsidR="00AD02FC" w:rsidRPr="0098312E" w:rsidRDefault="00AD02FC" w:rsidP="00C24A8A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«Занимательная математика»</w:t>
            </w:r>
          </w:p>
        </w:tc>
        <w:tc>
          <w:tcPr>
            <w:tcW w:w="1670" w:type="dxa"/>
            <w:vMerge/>
            <w:shd w:val="clear" w:color="auto" w:fill="auto"/>
          </w:tcPr>
          <w:p w14:paraId="2608E1B4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" w:type="dxa"/>
            <w:shd w:val="clear" w:color="auto" w:fill="auto"/>
          </w:tcPr>
          <w:p w14:paraId="3DC7787A" w14:textId="13E3C944" w:rsidR="00AD02FC" w:rsidRPr="0098312E" w:rsidRDefault="008F4B28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14:paraId="2865C21A" w14:textId="788F52DE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shd w:val="clear" w:color="auto" w:fill="auto"/>
          </w:tcPr>
          <w:p w14:paraId="62D43ADB" w14:textId="77777777" w:rsidR="00AD02FC" w:rsidRPr="0098312E" w:rsidRDefault="00AD02FC" w:rsidP="00C24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02FC" w:rsidRPr="0098312E" w14:paraId="4CA3011C" w14:textId="77777777" w:rsidTr="00973D11">
        <w:trPr>
          <w:trHeight w:val="574"/>
        </w:trPr>
        <w:tc>
          <w:tcPr>
            <w:tcW w:w="4550" w:type="dxa"/>
            <w:shd w:val="clear" w:color="auto" w:fill="auto"/>
          </w:tcPr>
          <w:p w14:paraId="7980F648" w14:textId="77777777" w:rsidR="00AD02FC" w:rsidRPr="0098312E" w:rsidRDefault="00AD02FC" w:rsidP="006A4136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b/>
                <w:sz w:val="28"/>
                <w:szCs w:val="28"/>
              </w:rPr>
              <w:t>Общекультурное</w:t>
            </w:r>
          </w:p>
        </w:tc>
        <w:tc>
          <w:tcPr>
            <w:tcW w:w="2955" w:type="dxa"/>
            <w:shd w:val="clear" w:color="auto" w:fill="auto"/>
          </w:tcPr>
          <w:p w14:paraId="6375340C" w14:textId="77777777" w:rsidR="00AD02FC" w:rsidRPr="0098312E" w:rsidRDefault="00AD02FC" w:rsidP="006A4136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Детское объединение</w:t>
            </w:r>
          </w:p>
        </w:tc>
        <w:tc>
          <w:tcPr>
            <w:tcW w:w="3339" w:type="dxa"/>
            <w:shd w:val="clear" w:color="auto" w:fill="auto"/>
          </w:tcPr>
          <w:p w14:paraId="225A8EFF" w14:textId="77777777" w:rsidR="00AD02FC" w:rsidRPr="0098312E" w:rsidRDefault="00AD02FC" w:rsidP="006A4136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Ритмика »</w:t>
            </w:r>
            <w:proofErr w:type="gramEnd"/>
          </w:p>
        </w:tc>
        <w:tc>
          <w:tcPr>
            <w:tcW w:w="1670" w:type="dxa"/>
            <w:shd w:val="clear" w:color="auto" w:fill="auto"/>
          </w:tcPr>
          <w:p w14:paraId="072C8FED" w14:textId="42606CD7" w:rsidR="00AD02FC" w:rsidRPr="0098312E" w:rsidRDefault="00CD32A1" w:rsidP="006A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02" w:type="dxa"/>
            <w:shd w:val="clear" w:color="auto" w:fill="auto"/>
          </w:tcPr>
          <w:p w14:paraId="539A2EEB" w14:textId="24ACE19D" w:rsidR="00AD02FC" w:rsidRPr="0098312E" w:rsidRDefault="008F4B28" w:rsidP="006A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3" w:type="dxa"/>
            <w:shd w:val="clear" w:color="auto" w:fill="auto"/>
          </w:tcPr>
          <w:p w14:paraId="5D06D392" w14:textId="17580873" w:rsidR="00AD02FC" w:rsidRPr="0098312E" w:rsidRDefault="008F4B28" w:rsidP="006A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14:paraId="69EF7EF3" w14:textId="7C90E5A6" w:rsidR="00AD02FC" w:rsidRPr="0098312E" w:rsidRDefault="00AD02FC" w:rsidP="006A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02FC" w:rsidRPr="0098312E" w14:paraId="3A720767" w14:textId="77777777" w:rsidTr="00973D11">
        <w:trPr>
          <w:trHeight w:val="574"/>
        </w:trPr>
        <w:tc>
          <w:tcPr>
            <w:tcW w:w="4550" w:type="dxa"/>
            <w:shd w:val="clear" w:color="auto" w:fill="auto"/>
          </w:tcPr>
          <w:p w14:paraId="101DB717" w14:textId="77777777" w:rsidR="00AD02FC" w:rsidRPr="0098312E" w:rsidRDefault="00AD02FC" w:rsidP="006A4136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dxa"/>
            <w:shd w:val="clear" w:color="auto" w:fill="auto"/>
          </w:tcPr>
          <w:p w14:paraId="5F059EBB" w14:textId="77777777" w:rsidR="00AD02FC" w:rsidRPr="0098312E" w:rsidRDefault="00AD02FC" w:rsidP="006A4136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  <w:shd w:val="clear" w:color="auto" w:fill="auto"/>
          </w:tcPr>
          <w:p w14:paraId="75A760AB" w14:textId="77777777" w:rsidR="00AD02FC" w:rsidRPr="0098312E" w:rsidRDefault="00AD02FC" w:rsidP="006A4136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0" w:type="dxa"/>
            <w:shd w:val="clear" w:color="auto" w:fill="auto"/>
          </w:tcPr>
          <w:p w14:paraId="3134802D" w14:textId="7BE15E22" w:rsidR="00AD02FC" w:rsidRDefault="008F4B28" w:rsidP="006A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02" w:type="dxa"/>
            <w:shd w:val="clear" w:color="auto" w:fill="auto"/>
          </w:tcPr>
          <w:p w14:paraId="46260228" w14:textId="2748D109" w:rsidR="00AD02FC" w:rsidRPr="0098312E" w:rsidRDefault="008F4B28" w:rsidP="006A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33" w:type="dxa"/>
            <w:shd w:val="clear" w:color="auto" w:fill="auto"/>
          </w:tcPr>
          <w:p w14:paraId="3B2DA122" w14:textId="2F881505" w:rsidR="00AD02FC" w:rsidRPr="0098312E" w:rsidRDefault="008F4B28" w:rsidP="006A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35" w:type="dxa"/>
            <w:shd w:val="clear" w:color="auto" w:fill="auto"/>
          </w:tcPr>
          <w:p w14:paraId="608B5EB4" w14:textId="5DC70DAF" w:rsidR="00AD02FC" w:rsidRPr="0098312E" w:rsidRDefault="00AD02FC" w:rsidP="006A4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578C4584" w14:textId="77777777" w:rsidR="00B67FB6" w:rsidRPr="0098312E" w:rsidRDefault="00B67FB6" w:rsidP="00B67FB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53C899" w14:textId="77777777" w:rsidR="00B67FB6" w:rsidRPr="0098312E" w:rsidRDefault="00B67FB6" w:rsidP="00B67FB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361C9" w14:textId="77777777" w:rsidR="00B67FB6" w:rsidRPr="0098312E" w:rsidRDefault="00B67FB6" w:rsidP="00B67FB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2E">
        <w:rPr>
          <w:rFonts w:ascii="Times New Roman" w:hAnsi="Times New Roman" w:cs="Times New Roman"/>
          <w:b/>
          <w:bCs/>
          <w:sz w:val="28"/>
          <w:szCs w:val="28"/>
        </w:rPr>
        <w:t>Программно-методическое обеспечение плана внеурочной деятельности МОУ «</w:t>
      </w:r>
      <w:proofErr w:type="spellStart"/>
      <w:r w:rsidRPr="0098312E">
        <w:rPr>
          <w:rFonts w:ascii="Times New Roman" w:hAnsi="Times New Roman" w:cs="Times New Roman"/>
          <w:b/>
          <w:bCs/>
          <w:sz w:val="28"/>
          <w:szCs w:val="28"/>
        </w:rPr>
        <w:t>Шелаевская</w:t>
      </w:r>
      <w:proofErr w:type="spellEnd"/>
      <w:r w:rsidRPr="0098312E">
        <w:rPr>
          <w:rFonts w:ascii="Times New Roman" w:hAnsi="Times New Roman" w:cs="Times New Roman"/>
          <w:b/>
          <w:bCs/>
          <w:sz w:val="28"/>
          <w:szCs w:val="28"/>
        </w:rPr>
        <w:t xml:space="preserve"> СОШ»</w:t>
      </w:r>
    </w:p>
    <w:tbl>
      <w:tblPr>
        <w:tblW w:w="15257" w:type="dxa"/>
        <w:tblInd w:w="19" w:type="dxa"/>
        <w:tblLayout w:type="fixed"/>
        <w:tblLook w:val="0000" w:firstRow="0" w:lastRow="0" w:firstColumn="0" w:lastColumn="0" w:noHBand="0" w:noVBand="0"/>
      </w:tblPr>
      <w:tblGrid>
        <w:gridCol w:w="2641"/>
        <w:gridCol w:w="1769"/>
        <w:gridCol w:w="2160"/>
        <w:gridCol w:w="2221"/>
        <w:gridCol w:w="4056"/>
        <w:gridCol w:w="1276"/>
        <w:gridCol w:w="1134"/>
      </w:tblGrid>
      <w:tr w:rsidR="00B67FB6" w:rsidRPr="0098312E" w14:paraId="5D5DDB0C" w14:textId="77777777" w:rsidTr="00C24A8A"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B2B71" w14:textId="77777777" w:rsidR="00B67FB6" w:rsidRPr="0098312E" w:rsidRDefault="00B67FB6" w:rsidP="00C24A8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Направление развития личности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E7C93" w14:textId="77777777" w:rsidR="00B67FB6" w:rsidRPr="0098312E" w:rsidRDefault="00B67FB6" w:rsidP="00C24A8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Формы внеурочный деятельности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DC3E2" w14:textId="77777777" w:rsidR="00B67FB6" w:rsidRPr="0098312E" w:rsidRDefault="00B67FB6" w:rsidP="00C24A8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07C96" w14:textId="77777777" w:rsidR="00B67FB6" w:rsidRPr="0098312E" w:rsidRDefault="00B67FB6" w:rsidP="00C24A8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844E8" w14:textId="77777777" w:rsidR="00B67FB6" w:rsidRPr="0098312E" w:rsidRDefault="00B67FB6" w:rsidP="00C24A8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Программа, на основе которой разработана рабочая программа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85DE2" w14:textId="77777777" w:rsidR="00B67FB6" w:rsidRPr="0098312E" w:rsidRDefault="00B67FB6" w:rsidP="00C24A8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Возраст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68CA1" w14:textId="77777777" w:rsidR="00B67FB6" w:rsidRPr="0098312E" w:rsidRDefault="00B67FB6" w:rsidP="00C24A8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</w:tr>
      <w:tr w:rsidR="00B67FB6" w:rsidRPr="0098312E" w14:paraId="00F5FC85" w14:textId="77777777" w:rsidTr="00C24A8A">
        <w:trPr>
          <w:trHeight w:val="1425"/>
        </w:trPr>
        <w:tc>
          <w:tcPr>
            <w:tcW w:w="26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4A93E09" w14:textId="77777777" w:rsidR="00B67FB6" w:rsidRPr="0098312E" w:rsidRDefault="00B67FB6" w:rsidP="00C24A8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</w:t>
            </w:r>
          </w:p>
        </w:tc>
        <w:tc>
          <w:tcPr>
            <w:tcW w:w="1769" w:type="dxa"/>
            <w:tcBorders>
              <w:left w:val="single" w:sz="4" w:space="0" w:color="000000"/>
            </w:tcBorders>
            <w:shd w:val="clear" w:color="auto" w:fill="auto"/>
          </w:tcPr>
          <w:p w14:paraId="1BBDE7F1" w14:textId="77777777" w:rsidR="00B67FB6" w:rsidRPr="0098312E" w:rsidRDefault="00B67FB6" w:rsidP="00C24A8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Факультатив</w:t>
            </w:r>
          </w:p>
        </w:tc>
        <w:tc>
          <w:tcPr>
            <w:tcW w:w="2160" w:type="dxa"/>
            <w:tcBorders>
              <w:left w:val="single" w:sz="4" w:space="0" w:color="000000"/>
            </w:tcBorders>
            <w:shd w:val="clear" w:color="auto" w:fill="auto"/>
          </w:tcPr>
          <w:p w14:paraId="5F77C803" w14:textId="77777777" w:rsidR="00B67FB6" w:rsidRPr="0098312E" w:rsidRDefault="00B67FB6" w:rsidP="00C24A8A">
            <w:pPr>
              <w:snapToGrid w:val="0"/>
              <w:spacing w:after="0" w:line="200" w:lineRule="atLeast"/>
              <w:ind w:left="-10" w:right="-10" w:firstLine="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«Православная культура»</w:t>
            </w:r>
          </w:p>
        </w:tc>
        <w:tc>
          <w:tcPr>
            <w:tcW w:w="2221" w:type="dxa"/>
            <w:tcBorders>
              <w:left w:val="single" w:sz="4" w:space="0" w:color="000000"/>
            </w:tcBorders>
            <w:shd w:val="clear" w:color="auto" w:fill="auto"/>
          </w:tcPr>
          <w:p w14:paraId="11411587" w14:textId="77777777" w:rsidR="00B67FB6" w:rsidRPr="0098312E" w:rsidRDefault="00B67FB6" w:rsidP="00C24A8A">
            <w:pPr>
              <w:snapToGrid w:val="0"/>
              <w:spacing w:after="0" w:line="200" w:lineRule="atLeast"/>
              <w:ind w:left="-25" w:right="-10" w:firstLine="1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Л.Л.Шевченко</w:t>
            </w:r>
            <w:proofErr w:type="spellEnd"/>
          </w:p>
        </w:tc>
        <w:tc>
          <w:tcPr>
            <w:tcW w:w="4056" w:type="dxa"/>
            <w:tcBorders>
              <w:left w:val="single" w:sz="4" w:space="0" w:color="000000"/>
            </w:tcBorders>
            <w:shd w:val="clear" w:color="auto" w:fill="auto"/>
          </w:tcPr>
          <w:p w14:paraId="08E387E1" w14:textId="77777777" w:rsidR="00B67FB6" w:rsidRPr="0098312E" w:rsidRDefault="00B67FB6" w:rsidP="00C24A8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Православная культура: Концепция и программа учебного предмета. 1-11 годы </w:t>
            </w:r>
            <w:proofErr w:type="spell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обучения.-</w:t>
            </w:r>
            <w:proofErr w:type="gram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М.:Центр</w:t>
            </w:r>
            <w:proofErr w:type="spellEnd"/>
            <w:proofErr w:type="gram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культурно-исторических традиций Отечества, 2014г.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</w:tcPr>
          <w:p w14:paraId="1BE0802F" w14:textId="77777777" w:rsidR="00B67FB6" w:rsidRPr="0098312E" w:rsidRDefault="00D902A0" w:rsidP="00C24A8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  <w:r w:rsidR="00B67FB6" w:rsidRPr="0098312E">
              <w:rPr>
                <w:rFonts w:ascii="Times New Roman" w:hAnsi="Times New Roman" w:cs="Times New Roman"/>
                <w:sz w:val="28"/>
                <w:szCs w:val="28"/>
              </w:rPr>
              <w:t>-11 лет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A23C75" w14:textId="77777777" w:rsidR="00B67FB6" w:rsidRPr="0098312E" w:rsidRDefault="00B67FB6" w:rsidP="00C24A8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9264AB" w:rsidRPr="0098312E" w14:paraId="3709E3B2" w14:textId="77777777" w:rsidTr="00F56168">
        <w:trPr>
          <w:trHeight w:val="1425"/>
        </w:trPr>
        <w:tc>
          <w:tcPr>
            <w:tcW w:w="26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E52DA4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4D6AE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C9804" w14:textId="77777777" w:rsidR="009264AB" w:rsidRPr="0098312E" w:rsidRDefault="009264AB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«Разговор о важном»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0C43E" w14:textId="77777777" w:rsidR="009264AB" w:rsidRPr="0098312E" w:rsidRDefault="009264AB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562DB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Материалы для проведения цикла внеурочных занятий «Разговоры о важном». Портал «Единое содержание общего образования» в разделе «Разговоры о важном» по адресу: https://razgovor.edsoo.ru/ 2022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E276D" w14:textId="77777777" w:rsidR="009264AB" w:rsidRPr="0098312E" w:rsidRDefault="00D902A0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6,5-10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B5F75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9264AB" w:rsidRPr="0098312E" w14:paraId="30628138" w14:textId="77777777" w:rsidTr="00C24A8A">
        <w:trPr>
          <w:trHeight w:val="1558"/>
        </w:trPr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0F57D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867D60" w14:textId="77777777" w:rsidR="009264AB" w:rsidRPr="0098312E" w:rsidRDefault="009264AB" w:rsidP="009264A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Детское объединение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8491DD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«Подвижные и народные игры»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DC716D" w14:textId="77777777" w:rsidR="009264AB" w:rsidRPr="0098312E" w:rsidRDefault="009264AB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Д.В.Григорьев</w:t>
            </w:r>
            <w:proofErr w:type="spell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Б.В.Куприянов</w:t>
            </w:r>
            <w:proofErr w:type="spellEnd"/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F82789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внеурочной деятельности. Игра. Досуговое общение: пособие для учителей общеобразовательных учреждений – М.: Просвещение, 2011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9116A71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6,5-11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2D4951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9264AB" w:rsidRPr="0098312E" w14:paraId="45772139" w14:textId="77777777" w:rsidTr="00C24A8A"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3FE2F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Общеинтеллектуальное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B3DCC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Детское объединение</w:t>
            </w:r>
          </w:p>
          <w:p w14:paraId="1DBE8418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E3D0C" w14:textId="77777777" w:rsidR="009264AB" w:rsidRPr="0098312E" w:rsidRDefault="009264AB" w:rsidP="009264AB">
            <w:pPr>
              <w:snapToGrid w:val="0"/>
              <w:spacing w:after="0" w:line="200" w:lineRule="atLeast"/>
              <w:ind w:left="-10" w:right="-10" w:firstLine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«Я – исследователь» 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8D544" w14:textId="77777777" w:rsidR="009264AB" w:rsidRPr="0098312E" w:rsidRDefault="009264AB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Савенков А.И.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A7EBA" w14:textId="77777777" w:rsidR="009264AB" w:rsidRPr="0098312E" w:rsidRDefault="009264AB" w:rsidP="009264A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Программы внеурочной деятельности. Система </w:t>
            </w:r>
            <w:proofErr w:type="spellStart"/>
            <w:r w:rsidRPr="009831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Л.В.Занкова</w:t>
            </w:r>
            <w:proofErr w:type="spellEnd"/>
            <w:r w:rsidRPr="009831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: сборник программ/ сост. Е.Н. </w:t>
            </w:r>
            <w:proofErr w:type="gramStart"/>
            <w:r w:rsidRPr="009831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Петрова.-</w:t>
            </w:r>
            <w:proofErr w:type="gramEnd"/>
            <w:r w:rsidRPr="009831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2-е изд., </w:t>
            </w:r>
            <w:proofErr w:type="spellStart"/>
            <w:r w:rsidRPr="009831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испр</w:t>
            </w:r>
            <w:proofErr w:type="spellEnd"/>
            <w:r w:rsidRPr="009831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. и доп. – Самара: Издательство «Учебная литература»: Издательский дом «Фёдоров», 2012.-176с.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C6410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7-8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78006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1года</w:t>
            </w:r>
          </w:p>
        </w:tc>
      </w:tr>
      <w:tr w:rsidR="009264AB" w:rsidRPr="0098312E" w14:paraId="7B0B0186" w14:textId="77777777" w:rsidTr="00C24A8A"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266A5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880BD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FA05D" w14:textId="2A6847E6" w:rsidR="009264AB" w:rsidRPr="0098312E" w:rsidRDefault="00D17747" w:rsidP="009264AB">
            <w:pPr>
              <w:snapToGrid w:val="0"/>
              <w:spacing w:after="0" w:line="200" w:lineRule="atLeast"/>
              <w:ind w:left="-10" w:right="-10" w:firstLine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747">
              <w:rPr>
                <w:rFonts w:ascii="Times New Roman" w:hAnsi="Times New Roman" w:cs="Times New Roman"/>
                <w:bCs/>
                <w:iCs/>
                <w:kern w:val="1"/>
                <w:sz w:val="28"/>
                <w:szCs w:val="28"/>
                <w:lang w:eastAsia="hi-IN" w:bidi="hi-IN"/>
              </w:rPr>
              <w:t xml:space="preserve">«Основы логики и </w:t>
            </w:r>
            <w:r w:rsidR="006E1938">
              <w:rPr>
                <w:rFonts w:ascii="Times New Roman" w:hAnsi="Times New Roman" w:cs="Times New Roman"/>
                <w:bCs/>
                <w:iCs/>
                <w:kern w:val="1"/>
                <w:sz w:val="28"/>
                <w:szCs w:val="28"/>
                <w:lang w:eastAsia="hi-IN" w:bidi="hi-IN"/>
              </w:rPr>
              <w:t>программирования</w:t>
            </w:r>
            <w:r w:rsidR="009264AB" w:rsidRPr="00D177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857D120" w14:textId="77777777" w:rsidR="009264AB" w:rsidRPr="0098312E" w:rsidRDefault="009264AB" w:rsidP="009264AB">
            <w:pPr>
              <w:snapToGrid w:val="0"/>
              <w:spacing w:after="0" w:line="200" w:lineRule="atLeast"/>
              <w:ind w:left="-10" w:right="-10" w:firstLine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E7B16" w14:textId="77777777" w:rsidR="009264AB" w:rsidRPr="0098312E" w:rsidRDefault="009264AB" w:rsidP="009264AB">
            <w:pPr>
              <w:snapToGrid w:val="0"/>
              <w:spacing w:after="0" w:line="200" w:lineRule="atLeast"/>
              <w:ind w:left="-10" w:right="-10" w:firstLine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C4D940" w14:textId="77777777" w:rsidR="009264AB" w:rsidRPr="0098312E" w:rsidRDefault="009264AB" w:rsidP="009264AB">
            <w:pPr>
              <w:snapToGrid w:val="0"/>
              <w:spacing w:after="0" w:line="200" w:lineRule="atLeast"/>
              <w:ind w:left="-10" w:right="-10" w:firstLine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F596C" w14:textId="77777777" w:rsidR="009264AB" w:rsidRPr="0098312E" w:rsidRDefault="009264AB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650BC" w14:textId="35D833D5" w:rsidR="009264AB" w:rsidRPr="0098312E" w:rsidRDefault="009264AB" w:rsidP="009264A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D5B">
              <w:rPr>
                <w:rFonts w:ascii="Times New Roman" w:hAnsi="Times New Roman" w:cs="Times New Roman"/>
                <w:sz w:val="28"/>
                <w:szCs w:val="28"/>
              </w:rPr>
              <w:t xml:space="preserve">Примерная рабочая программа курса внеурочной деятельности «Основы логики и </w:t>
            </w:r>
            <w:r w:rsidR="00C90EA8">
              <w:rPr>
                <w:rFonts w:ascii="Times New Roman" w:hAnsi="Times New Roman" w:cs="Times New Roman"/>
                <w:sz w:val="28"/>
                <w:szCs w:val="28"/>
              </w:rPr>
              <w:t>программирования</w:t>
            </w:r>
            <w:r w:rsidRPr="00663D5B">
              <w:rPr>
                <w:rFonts w:ascii="Times New Roman" w:hAnsi="Times New Roman" w:cs="Times New Roman"/>
                <w:sz w:val="28"/>
                <w:szCs w:val="28"/>
              </w:rPr>
              <w:t>» (для 1 – 4 классов общеобразовательных организаций</w:t>
            </w:r>
            <w:proofErr w:type="gramStart"/>
            <w:r w:rsidRPr="00663D5B">
              <w:rPr>
                <w:rFonts w:ascii="Times New Roman" w:hAnsi="Times New Roman" w:cs="Times New Roman"/>
                <w:sz w:val="28"/>
                <w:szCs w:val="28"/>
              </w:rPr>
              <w:t>).-</w:t>
            </w:r>
            <w:proofErr w:type="gramEnd"/>
            <w:r w:rsidRPr="00663D5B">
              <w:rPr>
                <w:rFonts w:ascii="Times New Roman" w:hAnsi="Times New Roman" w:cs="Times New Roman"/>
                <w:sz w:val="28"/>
                <w:szCs w:val="28"/>
              </w:rPr>
              <w:t xml:space="preserve"> Москва, 2022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42798" w14:textId="77777777" w:rsidR="009264AB" w:rsidRPr="0098312E" w:rsidRDefault="00D902A0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  <w:r w:rsidR="009264AB" w:rsidRPr="0098312E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64AB"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  <w:p w14:paraId="211FD042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525E1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9264AB" w:rsidRPr="0098312E" w14:paraId="3040E219" w14:textId="77777777" w:rsidTr="00C24A8A">
        <w:trPr>
          <w:trHeight w:val="276"/>
        </w:trPr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67B3F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F30C9B" w14:textId="77777777" w:rsidR="009264AB" w:rsidRPr="0098312E" w:rsidRDefault="009264AB" w:rsidP="009264AB">
            <w:pPr>
              <w:tabs>
                <w:tab w:val="left" w:pos="20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3785BA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20E3C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факультатив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8C939" w14:textId="77777777" w:rsidR="009264AB" w:rsidRPr="0098312E" w:rsidRDefault="009264AB" w:rsidP="009264AB">
            <w:pPr>
              <w:snapToGrid w:val="0"/>
              <w:spacing w:after="0" w:line="200" w:lineRule="atLeast"/>
              <w:ind w:left="-10" w:right="-10" w:firstLine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«Занимательная математика»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C56BE" w14:textId="77777777" w:rsidR="009264AB" w:rsidRPr="0098312E" w:rsidRDefault="009264AB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Е.Э.Кочурова</w:t>
            </w:r>
            <w:proofErr w:type="spellEnd"/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871FE" w14:textId="20D21BFF" w:rsidR="009264AB" w:rsidRPr="0098312E" w:rsidRDefault="009264AB" w:rsidP="009264A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 Модифиц</w:t>
            </w:r>
            <w:r w:rsidR="00C90EA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рованная образовательная программа на основе программы факультативного курса «Занимательная </w:t>
            </w:r>
            <w:proofErr w:type="gram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математика»(</w:t>
            </w:r>
            <w:proofErr w:type="gram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Сборник программ внеурочной деятельности :1-4  классы /под редакцией </w:t>
            </w:r>
            <w:proofErr w:type="spell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Н.Ф.Виноградовой</w:t>
            </w:r>
            <w:proofErr w:type="spell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.-М.:</w:t>
            </w:r>
          </w:p>
          <w:p w14:paraId="5EE9F53D" w14:textId="77777777" w:rsidR="009264AB" w:rsidRPr="0098312E" w:rsidRDefault="009264AB" w:rsidP="009264A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20871" w14:textId="77777777" w:rsidR="009264AB" w:rsidRPr="0098312E" w:rsidRDefault="00D902A0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  <w:r w:rsidR="009264AB" w:rsidRPr="0098312E">
              <w:rPr>
                <w:rFonts w:ascii="Times New Roman" w:hAnsi="Times New Roman" w:cs="Times New Roman"/>
                <w:sz w:val="28"/>
                <w:szCs w:val="28"/>
              </w:rPr>
              <w:t>-10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AA461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FE3CBE" w:rsidRPr="0098312E" w14:paraId="0228AD0C" w14:textId="77777777" w:rsidTr="00E91DE2">
        <w:trPr>
          <w:trHeight w:val="1693"/>
        </w:trPr>
        <w:tc>
          <w:tcPr>
            <w:tcW w:w="26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2EB026" w14:textId="77777777" w:rsidR="00FE3CBE" w:rsidRPr="0098312E" w:rsidRDefault="00FE3CBE" w:rsidP="009264AB">
            <w:pPr>
              <w:tabs>
                <w:tab w:val="left" w:pos="20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87E31" w14:textId="77777777" w:rsidR="00FE3CBE" w:rsidRPr="0098312E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Факультатив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DF638" w14:textId="77777777" w:rsidR="00FE3CBE" w:rsidRPr="0098312E" w:rsidRDefault="00FE3CBE" w:rsidP="009264AB">
            <w:pPr>
              <w:snapToGrid w:val="0"/>
              <w:spacing w:after="0" w:line="200" w:lineRule="atLeast"/>
              <w:ind w:left="-10" w:right="-10" w:firstLine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«Экономика: первые шаги»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B82B5" w14:textId="77777777" w:rsidR="00FE3CBE" w:rsidRPr="0098312E" w:rsidRDefault="00FE3CBE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Корнеева О.С.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234B9" w14:textId="77777777" w:rsidR="00FE3CBE" w:rsidRPr="0098312E" w:rsidRDefault="00FE3CBE" w:rsidP="009264A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Сборник программ внеурочной деятельности: 1-4 классы/под ред. </w:t>
            </w:r>
            <w:proofErr w:type="spellStart"/>
            <w:proofErr w:type="gram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Н.Ф.Виноградовой</w:t>
            </w:r>
            <w:proofErr w:type="spell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 xml:space="preserve"> М.: </w:t>
            </w:r>
            <w:proofErr w:type="spellStart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Вентана</w:t>
            </w:r>
            <w:proofErr w:type="spellEnd"/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-Граф, 2011. – 168с.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D54F4" w14:textId="77777777" w:rsidR="00FE3CBE" w:rsidRPr="0098312E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-11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0F3E1" w14:textId="77777777" w:rsidR="00FE3CBE" w:rsidRPr="0098312E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FE3CBE" w:rsidRPr="0098312E" w14:paraId="57141AA1" w14:textId="77777777" w:rsidTr="00E91DE2">
        <w:trPr>
          <w:trHeight w:val="1693"/>
        </w:trPr>
        <w:tc>
          <w:tcPr>
            <w:tcW w:w="26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38333" w14:textId="77777777" w:rsidR="00FE3CBE" w:rsidRPr="0098312E" w:rsidRDefault="00FE3CBE" w:rsidP="009264AB">
            <w:pPr>
              <w:tabs>
                <w:tab w:val="left" w:pos="20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D0C5F" w14:textId="0F015B41" w:rsidR="00FE3CBE" w:rsidRPr="0098312E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09857" w14:textId="4F00618E" w:rsidR="00FE3CBE" w:rsidRPr="0098312E" w:rsidRDefault="00FE3CBE" w:rsidP="009264AB">
            <w:pPr>
              <w:snapToGrid w:val="0"/>
              <w:spacing w:after="0" w:line="200" w:lineRule="atLeast"/>
              <w:ind w:left="-10" w:right="-10" w:firstLine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«Орлята России»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116F3" w14:textId="4F821B73" w:rsidR="00FE3CBE" w:rsidRPr="0098312E" w:rsidRDefault="00FE3CBE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E53D69">
              <w:rPr>
                <w:rFonts w:ascii="Times New Roman" w:hAnsi="Times New Roman" w:cs="Times New Roman"/>
                <w:sz w:val="28"/>
                <w:szCs w:val="28"/>
              </w:rPr>
              <w:t>Волкова Н.А.,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17294" w14:textId="77777777" w:rsidR="00FE3CBE" w:rsidRPr="00E53D69" w:rsidRDefault="00FE3CBE" w:rsidP="00E53D69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D69">
              <w:rPr>
                <w:rFonts w:ascii="Times New Roman" w:hAnsi="Times New Roman" w:cs="Times New Roman"/>
                <w:sz w:val="28"/>
                <w:szCs w:val="28"/>
              </w:rPr>
              <w:t>Учебно-методический комплекс к Программе развития социальной активности обучающихся</w:t>
            </w:r>
          </w:p>
          <w:p w14:paraId="44857593" w14:textId="77777777" w:rsidR="00FE3CBE" w:rsidRPr="00E53D69" w:rsidRDefault="00FE3CBE" w:rsidP="00E53D69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D69">
              <w:rPr>
                <w:rFonts w:ascii="Times New Roman" w:hAnsi="Times New Roman" w:cs="Times New Roman"/>
                <w:sz w:val="28"/>
                <w:szCs w:val="28"/>
              </w:rPr>
              <w:t>начальных классов «Орлята России». Методические материалы / авторы-составители Волкова Н.А.,</w:t>
            </w:r>
          </w:p>
          <w:p w14:paraId="4EFC7220" w14:textId="77777777" w:rsidR="00FE3CBE" w:rsidRPr="00E53D69" w:rsidRDefault="00FE3CBE" w:rsidP="00E53D69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D69">
              <w:rPr>
                <w:rFonts w:ascii="Times New Roman" w:hAnsi="Times New Roman" w:cs="Times New Roman"/>
                <w:sz w:val="28"/>
                <w:szCs w:val="28"/>
              </w:rPr>
              <w:t xml:space="preserve">Китаева А.Ю., Сокольских А.А., Телешева О.Ю., Тимофеева И.П., Шатунова Т.И., </w:t>
            </w:r>
            <w:proofErr w:type="spellStart"/>
            <w:r w:rsidRPr="00E53D69">
              <w:rPr>
                <w:rFonts w:ascii="Times New Roman" w:hAnsi="Times New Roman" w:cs="Times New Roman"/>
                <w:sz w:val="28"/>
                <w:szCs w:val="28"/>
              </w:rPr>
              <w:t>Шевердина</w:t>
            </w:r>
            <w:proofErr w:type="spellEnd"/>
            <w:r w:rsidRPr="00E53D69">
              <w:rPr>
                <w:rFonts w:ascii="Times New Roman" w:hAnsi="Times New Roman" w:cs="Times New Roman"/>
                <w:sz w:val="28"/>
                <w:szCs w:val="28"/>
              </w:rPr>
              <w:t xml:space="preserve"> О.В., под</w:t>
            </w:r>
          </w:p>
          <w:p w14:paraId="45B31AC7" w14:textId="77777777" w:rsidR="00FE3CBE" w:rsidRPr="00E53D69" w:rsidRDefault="00FE3CBE" w:rsidP="00E53D69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D69">
              <w:rPr>
                <w:rFonts w:ascii="Times New Roman" w:hAnsi="Times New Roman" w:cs="Times New Roman"/>
                <w:sz w:val="28"/>
                <w:szCs w:val="28"/>
              </w:rPr>
              <w:t xml:space="preserve">общей редакцией </w:t>
            </w:r>
            <w:proofErr w:type="spellStart"/>
            <w:r w:rsidRPr="00E53D69">
              <w:rPr>
                <w:rFonts w:ascii="Times New Roman" w:hAnsi="Times New Roman" w:cs="Times New Roman"/>
                <w:sz w:val="28"/>
                <w:szCs w:val="28"/>
              </w:rPr>
              <w:t>Джеуса</w:t>
            </w:r>
            <w:proofErr w:type="spellEnd"/>
            <w:r w:rsidRPr="00E53D69">
              <w:rPr>
                <w:rFonts w:ascii="Times New Roman" w:hAnsi="Times New Roman" w:cs="Times New Roman"/>
                <w:sz w:val="28"/>
                <w:szCs w:val="28"/>
              </w:rPr>
              <w:t xml:space="preserve"> А.В., </w:t>
            </w:r>
            <w:proofErr w:type="spellStart"/>
            <w:r w:rsidRPr="00E53D69">
              <w:rPr>
                <w:rFonts w:ascii="Times New Roman" w:hAnsi="Times New Roman" w:cs="Times New Roman"/>
                <w:sz w:val="28"/>
                <w:szCs w:val="28"/>
              </w:rPr>
              <w:t>Сайфутдиновой</w:t>
            </w:r>
            <w:proofErr w:type="spellEnd"/>
            <w:r w:rsidRPr="00E53D69">
              <w:rPr>
                <w:rFonts w:ascii="Times New Roman" w:hAnsi="Times New Roman" w:cs="Times New Roman"/>
                <w:sz w:val="28"/>
                <w:szCs w:val="28"/>
              </w:rPr>
              <w:t xml:space="preserve"> Л.Р., </w:t>
            </w:r>
            <w:proofErr w:type="spellStart"/>
            <w:r w:rsidRPr="00E53D69">
              <w:rPr>
                <w:rFonts w:ascii="Times New Roman" w:hAnsi="Times New Roman" w:cs="Times New Roman"/>
                <w:sz w:val="28"/>
                <w:szCs w:val="28"/>
              </w:rPr>
              <w:t>Спириной</w:t>
            </w:r>
            <w:proofErr w:type="spellEnd"/>
            <w:r w:rsidRPr="00E53D69">
              <w:rPr>
                <w:rFonts w:ascii="Times New Roman" w:hAnsi="Times New Roman" w:cs="Times New Roman"/>
                <w:sz w:val="28"/>
                <w:szCs w:val="28"/>
              </w:rPr>
              <w:t xml:space="preserve"> Л.В. – Краснодар: Изд-во Новация, 2022г.–</w:t>
            </w:r>
          </w:p>
          <w:p w14:paraId="2A1A3DD9" w14:textId="03172661" w:rsidR="00FE3CBE" w:rsidRPr="0098312E" w:rsidRDefault="00FE3CBE" w:rsidP="00E53D69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D69">
              <w:rPr>
                <w:rFonts w:ascii="Times New Roman" w:hAnsi="Times New Roman" w:cs="Times New Roman"/>
                <w:sz w:val="28"/>
                <w:szCs w:val="28"/>
              </w:rPr>
              <w:t>342 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371F1" w14:textId="5EFB6788" w:rsidR="00FE3CBE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708AA" w14:textId="7CD28107" w:rsidR="00FE3CBE" w:rsidRPr="0098312E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9264AB" w:rsidRPr="0098312E" w14:paraId="481EDBA6" w14:textId="77777777" w:rsidTr="00FE3CBE">
        <w:tc>
          <w:tcPr>
            <w:tcW w:w="2641" w:type="dxa"/>
            <w:tcBorders>
              <w:left w:val="single" w:sz="4" w:space="0" w:color="000000"/>
            </w:tcBorders>
            <w:shd w:val="clear" w:color="auto" w:fill="auto"/>
          </w:tcPr>
          <w:p w14:paraId="6D836293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</w:p>
        </w:tc>
        <w:tc>
          <w:tcPr>
            <w:tcW w:w="1769" w:type="dxa"/>
            <w:tcBorders>
              <w:left w:val="single" w:sz="4" w:space="0" w:color="000000"/>
            </w:tcBorders>
            <w:shd w:val="clear" w:color="auto" w:fill="auto"/>
          </w:tcPr>
          <w:p w14:paraId="64698A9A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Детское объединение</w:t>
            </w:r>
          </w:p>
        </w:tc>
        <w:tc>
          <w:tcPr>
            <w:tcW w:w="2160" w:type="dxa"/>
            <w:tcBorders>
              <w:left w:val="single" w:sz="4" w:space="0" w:color="000000"/>
            </w:tcBorders>
            <w:shd w:val="clear" w:color="auto" w:fill="auto"/>
          </w:tcPr>
          <w:p w14:paraId="3FF727C3" w14:textId="77777777" w:rsidR="009264AB" w:rsidRPr="0098312E" w:rsidRDefault="009264AB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«Ритмика»</w:t>
            </w:r>
          </w:p>
        </w:tc>
        <w:tc>
          <w:tcPr>
            <w:tcW w:w="2221" w:type="dxa"/>
            <w:tcBorders>
              <w:left w:val="single" w:sz="4" w:space="0" w:color="000000"/>
            </w:tcBorders>
            <w:shd w:val="clear" w:color="auto" w:fill="auto"/>
          </w:tcPr>
          <w:p w14:paraId="07BD3A50" w14:textId="77777777" w:rsidR="009264AB" w:rsidRPr="0098312E" w:rsidRDefault="009264AB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bCs/>
                <w:sz w:val="28"/>
                <w:szCs w:val="28"/>
              </w:rPr>
              <w:t>В. А. Горский</w:t>
            </w:r>
          </w:p>
        </w:tc>
        <w:tc>
          <w:tcPr>
            <w:tcW w:w="4056" w:type="dxa"/>
            <w:tcBorders>
              <w:left w:val="single" w:sz="4" w:space="0" w:color="000000"/>
            </w:tcBorders>
            <w:shd w:val="clear" w:color="auto" w:fill="auto"/>
          </w:tcPr>
          <w:p w14:paraId="0172B3B5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Примерные программы внеурочной деятельности «Начальное и основное образование» под редакцией В. А. Горского– М.: Просвещение 2010г. 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</w:tcPr>
          <w:p w14:paraId="2864D36A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6,5-11 лет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0F46E0" w14:textId="77777777" w:rsidR="009264AB" w:rsidRPr="0098312E" w:rsidRDefault="009264A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8312E"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FE3CBE" w:rsidRPr="0098312E" w14:paraId="18BDF80A" w14:textId="77777777" w:rsidTr="00531FEC">
        <w:tc>
          <w:tcPr>
            <w:tcW w:w="2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D9F4F" w14:textId="77777777" w:rsidR="00FE3CBE" w:rsidRPr="0098312E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36780" w14:textId="52EA291D" w:rsidR="00FE3CBE" w:rsidRDefault="00693A4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E3CBE">
              <w:rPr>
                <w:rFonts w:ascii="Times New Roman" w:hAnsi="Times New Roman" w:cs="Times New Roman"/>
                <w:sz w:val="28"/>
                <w:szCs w:val="28"/>
              </w:rPr>
              <w:t>ружок</w:t>
            </w:r>
          </w:p>
          <w:p w14:paraId="11D0EDED" w14:textId="77777777" w:rsidR="00693A4B" w:rsidRDefault="00693A4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2FE4F0" w14:textId="77777777" w:rsidR="00693A4B" w:rsidRDefault="00693A4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15580B" w14:textId="174452F9" w:rsidR="00693A4B" w:rsidRPr="0098312E" w:rsidRDefault="00693A4B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F5644" w14:textId="39ED9EB4" w:rsidR="00FE3CBE" w:rsidRPr="0098312E" w:rsidRDefault="00FE3CBE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93A4B">
              <w:rPr>
                <w:rFonts w:ascii="Times New Roman" w:hAnsi="Times New Roman" w:cs="Times New Roman"/>
                <w:sz w:val="28"/>
                <w:szCs w:val="28"/>
              </w:rPr>
              <w:t>Юный читатель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D585A" w14:textId="2D69BA5B" w:rsidR="00FE3CBE" w:rsidRPr="00531FEC" w:rsidRDefault="00FE3CBE" w:rsidP="009264AB">
            <w:pPr>
              <w:snapToGrid w:val="0"/>
              <w:spacing w:after="0" w:line="100" w:lineRule="atLeast"/>
              <w:ind w:left="-1" w:right="-1" w:firstLine="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352E2" w14:textId="6BEE3B66" w:rsidR="00FE3CBE" w:rsidRPr="00531FEC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F67F0" w14:textId="015683D3" w:rsidR="00FE3CBE" w:rsidRPr="0098312E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591A" w14:textId="229B374E" w:rsidR="00FE3CBE" w:rsidRPr="0098312E" w:rsidRDefault="00FE3CBE" w:rsidP="009264A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</w:tbl>
    <w:p w14:paraId="62DD5069" w14:textId="77777777" w:rsidR="00B67FB6" w:rsidRPr="0098312E" w:rsidRDefault="00B67FB6" w:rsidP="001078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67FB6" w:rsidRPr="0098312E" w:rsidSect="003E18CF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9FFD3" w14:textId="77777777" w:rsidR="00A61428" w:rsidRDefault="00A61428">
      <w:pPr>
        <w:spacing w:after="0" w:line="240" w:lineRule="auto"/>
      </w:pPr>
      <w:r>
        <w:separator/>
      </w:r>
    </w:p>
  </w:endnote>
  <w:endnote w:type="continuationSeparator" w:id="0">
    <w:p w14:paraId="6F76FFCD" w14:textId="77777777" w:rsidR="00A61428" w:rsidRDefault="00A6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551A4" w14:textId="77777777" w:rsidR="00D74190" w:rsidRDefault="00107849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31FEC">
      <w:rPr>
        <w:noProof/>
      </w:rPr>
      <w:t>15</w:t>
    </w:r>
    <w:r>
      <w:fldChar w:fldCharType="end"/>
    </w:r>
  </w:p>
  <w:p w14:paraId="37D9C417" w14:textId="77777777" w:rsidR="00D45FCF" w:rsidRDefault="00A614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A1CAD" w14:textId="77777777" w:rsidR="00A61428" w:rsidRDefault="00A61428">
      <w:pPr>
        <w:spacing w:after="0" w:line="240" w:lineRule="auto"/>
      </w:pPr>
      <w:r>
        <w:separator/>
      </w:r>
    </w:p>
  </w:footnote>
  <w:footnote w:type="continuationSeparator" w:id="0">
    <w:p w14:paraId="29B98F9A" w14:textId="77777777" w:rsidR="00A61428" w:rsidRDefault="00A61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3E8D63E1"/>
    <w:multiLevelType w:val="multilevel"/>
    <w:tmpl w:val="1B18C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EE2E04"/>
    <w:multiLevelType w:val="hybridMultilevel"/>
    <w:tmpl w:val="2E480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D74"/>
    <w:rsid w:val="0007569D"/>
    <w:rsid w:val="000974CB"/>
    <w:rsid w:val="000D3F23"/>
    <w:rsid w:val="000E154A"/>
    <w:rsid w:val="000E2A8E"/>
    <w:rsid w:val="00107849"/>
    <w:rsid w:val="002640B0"/>
    <w:rsid w:val="00321F0E"/>
    <w:rsid w:val="003926EE"/>
    <w:rsid w:val="003F384D"/>
    <w:rsid w:val="00454335"/>
    <w:rsid w:val="004A7811"/>
    <w:rsid w:val="0050336E"/>
    <w:rsid w:val="00531FEC"/>
    <w:rsid w:val="0057673F"/>
    <w:rsid w:val="006153D4"/>
    <w:rsid w:val="00663D5B"/>
    <w:rsid w:val="006929F8"/>
    <w:rsid w:val="00693A4B"/>
    <w:rsid w:val="006A4136"/>
    <w:rsid w:val="006E1938"/>
    <w:rsid w:val="006E7282"/>
    <w:rsid w:val="007B71CB"/>
    <w:rsid w:val="007F6AEF"/>
    <w:rsid w:val="00803678"/>
    <w:rsid w:val="008202B5"/>
    <w:rsid w:val="00861042"/>
    <w:rsid w:val="008618F4"/>
    <w:rsid w:val="008F4B28"/>
    <w:rsid w:val="009264AB"/>
    <w:rsid w:val="00973D11"/>
    <w:rsid w:val="00975CC8"/>
    <w:rsid w:val="0098312E"/>
    <w:rsid w:val="009B1D74"/>
    <w:rsid w:val="009F0BBD"/>
    <w:rsid w:val="00A01C26"/>
    <w:rsid w:val="00A52BEB"/>
    <w:rsid w:val="00A61428"/>
    <w:rsid w:val="00A73014"/>
    <w:rsid w:val="00A9690A"/>
    <w:rsid w:val="00AD02FC"/>
    <w:rsid w:val="00AE5788"/>
    <w:rsid w:val="00B11C10"/>
    <w:rsid w:val="00B67282"/>
    <w:rsid w:val="00B67FB6"/>
    <w:rsid w:val="00B85B31"/>
    <w:rsid w:val="00C17B93"/>
    <w:rsid w:val="00C90782"/>
    <w:rsid w:val="00C90EA8"/>
    <w:rsid w:val="00C92B79"/>
    <w:rsid w:val="00C95484"/>
    <w:rsid w:val="00CD32A1"/>
    <w:rsid w:val="00D17747"/>
    <w:rsid w:val="00D719E8"/>
    <w:rsid w:val="00D902A0"/>
    <w:rsid w:val="00D93867"/>
    <w:rsid w:val="00E21A69"/>
    <w:rsid w:val="00E3388D"/>
    <w:rsid w:val="00E53D69"/>
    <w:rsid w:val="00EA13E7"/>
    <w:rsid w:val="00EB7FA4"/>
    <w:rsid w:val="00F43EED"/>
    <w:rsid w:val="00F4553D"/>
    <w:rsid w:val="00FD76D2"/>
    <w:rsid w:val="00FE3CBE"/>
    <w:rsid w:val="00FF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F918"/>
  <w15:chartTrackingRefBased/>
  <w15:docId w15:val="{7F410953-D34C-4DAE-AD47-2EABB16E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FB6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7FB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B67FB6"/>
    <w:pPr>
      <w:spacing w:after="0" w:line="240" w:lineRule="auto"/>
      <w:ind w:left="720" w:firstLine="709"/>
      <w:jc w:val="both"/>
    </w:pPr>
    <w:rPr>
      <w:lang w:eastAsia="en-US"/>
    </w:rPr>
  </w:style>
  <w:style w:type="paragraph" w:styleId="a3">
    <w:name w:val="footer"/>
    <w:basedOn w:val="a"/>
    <w:link w:val="a4"/>
    <w:uiPriority w:val="99"/>
    <w:rsid w:val="00B67FB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67FB6"/>
    <w:rPr>
      <w:rFonts w:ascii="Calibri" w:eastAsia="Times New Roman" w:hAnsi="Calibri" w:cs="Calibri"/>
      <w:lang w:eastAsia="ru-RU"/>
    </w:rPr>
  </w:style>
  <w:style w:type="character" w:customStyle="1" w:styleId="2">
    <w:name w:val="Основной текст (2)_"/>
    <w:link w:val="20"/>
    <w:rsid w:val="00B67FB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7FB6"/>
    <w:pPr>
      <w:widowControl w:val="0"/>
      <w:shd w:val="clear" w:color="auto" w:fill="FFFFFF"/>
      <w:spacing w:after="0" w:line="250" w:lineRule="exact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(2) + Полужирный"/>
    <w:basedOn w:val="2"/>
    <w:rsid w:val="0098312E"/>
    <w:rPr>
      <w:rFonts w:eastAsia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table" w:styleId="a5">
    <w:name w:val="Table Grid"/>
    <w:basedOn w:val="a1"/>
    <w:uiPriority w:val="59"/>
    <w:rsid w:val="0098312E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 + Не полужирный"/>
    <w:basedOn w:val="a0"/>
    <w:rsid w:val="008202B5"/>
    <w:rPr>
      <w:rFonts w:eastAsia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7B7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71CB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AE5788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AE57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kiv.instrao.ru/bank-zadani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%20doc%20LAW%203895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C8641-75D1-492B-9977-A8241EAEB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17</Pages>
  <Words>4071</Words>
  <Characters>23207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GONTCHAROVA</dc:creator>
  <cp:keywords/>
  <dc:description/>
  <cp:lastModifiedBy>Пользователь</cp:lastModifiedBy>
  <cp:revision>52</cp:revision>
  <cp:lastPrinted>2022-09-19T07:08:00Z</cp:lastPrinted>
  <dcterms:created xsi:type="dcterms:W3CDTF">2022-09-11T11:56:00Z</dcterms:created>
  <dcterms:modified xsi:type="dcterms:W3CDTF">2024-10-16T10:11:00Z</dcterms:modified>
</cp:coreProperties>
</file>